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2D67C" w14:textId="3B522282" w:rsidR="003D2B9B" w:rsidRPr="00020FFF" w:rsidRDefault="003D2B9B" w:rsidP="002A0E8E">
      <w:pPr>
        <w:pageBreakBefore/>
        <w:spacing w:line="100" w:lineRule="atLeast"/>
        <w:jc w:val="right"/>
        <w:rPr>
          <w:rFonts w:asciiTheme="minorHAnsi" w:hAnsiTheme="minorHAnsi" w:cstheme="minorHAnsi"/>
        </w:rPr>
      </w:pPr>
      <w:r w:rsidRPr="002A0E8E">
        <w:rPr>
          <w:rFonts w:asciiTheme="minorHAnsi" w:eastAsia="Times New Roman" w:hAnsiTheme="minorHAnsi" w:cstheme="minorHAnsi"/>
          <w:b/>
          <w:bCs/>
        </w:rPr>
        <w:t>Załącznik n</w:t>
      </w:r>
      <w:r w:rsidR="004117DE" w:rsidRPr="002A0E8E">
        <w:rPr>
          <w:rFonts w:asciiTheme="minorHAnsi" w:eastAsia="Times New Roman" w:hAnsiTheme="minorHAnsi" w:cstheme="minorHAnsi"/>
          <w:b/>
          <w:bCs/>
        </w:rPr>
        <w:t>r 1</w:t>
      </w:r>
      <w:r w:rsidR="004117DE">
        <w:rPr>
          <w:rFonts w:asciiTheme="minorHAnsi" w:eastAsia="Times New Roman" w:hAnsiTheme="minorHAnsi" w:cstheme="minorHAnsi"/>
        </w:rPr>
        <w:t xml:space="preserve"> </w:t>
      </w:r>
      <w:r w:rsidR="002A0E8E">
        <w:rPr>
          <w:rFonts w:asciiTheme="minorHAnsi" w:eastAsia="Times New Roman" w:hAnsiTheme="minorHAnsi" w:cstheme="minorHAnsi"/>
        </w:rPr>
        <w:br/>
      </w:r>
    </w:p>
    <w:p w14:paraId="33BB43E4" w14:textId="77777777" w:rsidR="003D2B9B" w:rsidRPr="00020FFF" w:rsidRDefault="003D2B9B">
      <w:pPr>
        <w:spacing w:after="60"/>
        <w:jc w:val="both"/>
        <w:rPr>
          <w:rFonts w:asciiTheme="minorHAnsi" w:hAnsiTheme="minorHAnsi" w:cstheme="minorHAnsi"/>
        </w:rPr>
      </w:pPr>
    </w:p>
    <w:p w14:paraId="32284A96" w14:textId="54BD8E04" w:rsidR="003D2B9B" w:rsidRPr="00020FFF" w:rsidRDefault="00D60D3D">
      <w:pPr>
        <w:jc w:val="center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b/>
          <w:smallCaps/>
        </w:rPr>
        <w:t>FORMULARZ OFERTY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2566"/>
        <w:gridCol w:w="7147"/>
      </w:tblGrid>
      <w:tr w:rsidR="004117DE" w14:paraId="3B4183B4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6495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Wykonawcy: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6918" w14:textId="77777777" w:rsidR="004117DE" w:rsidRDefault="004117DE">
            <w:pPr>
              <w:spacing w:line="256" w:lineRule="auto"/>
            </w:pPr>
          </w:p>
        </w:tc>
      </w:tr>
      <w:tr w:rsidR="004117DE" w14:paraId="71BAE3A8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5CE4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8221" w14:textId="77777777" w:rsidR="004117DE" w:rsidRDefault="004117DE">
            <w:pPr>
              <w:spacing w:line="256" w:lineRule="auto"/>
            </w:pPr>
          </w:p>
        </w:tc>
      </w:tr>
      <w:tr w:rsidR="004117DE" w14:paraId="0AE9C85E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A2AA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NIP: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11B9" w14:textId="77777777" w:rsidR="004117DE" w:rsidRDefault="004117DE">
            <w:pPr>
              <w:spacing w:line="256" w:lineRule="auto"/>
            </w:pPr>
          </w:p>
        </w:tc>
      </w:tr>
      <w:tr w:rsidR="004117DE" w14:paraId="72C22257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6FAD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E-mail, telefon: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C29" w14:textId="77777777" w:rsidR="004117DE" w:rsidRDefault="004117DE">
            <w:pPr>
              <w:spacing w:line="256" w:lineRule="auto"/>
            </w:pPr>
          </w:p>
        </w:tc>
      </w:tr>
      <w:tr w:rsidR="004117DE" w14:paraId="5CF19A4D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4E75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Osoba do kontaktu: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92E2" w14:textId="77777777" w:rsidR="004117DE" w:rsidRDefault="004117DE">
            <w:pPr>
              <w:spacing w:line="256" w:lineRule="auto"/>
            </w:pPr>
          </w:p>
        </w:tc>
      </w:tr>
      <w:tr w:rsidR="004117DE" w14:paraId="5B173B9C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920B" w14:textId="565663B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Termin ważności oferty </w:t>
            </w:r>
            <w:r w:rsidRPr="007F3A37">
              <w:rPr>
                <w:rFonts w:asciiTheme="minorHAnsi" w:hAnsiTheme="minorHAnsi"/>
              </w:rPr>
              <w:t xml:space="preserve">(min. </w:t>
            </w:r>
            <w:r w:rsidR="007F3A37" w:rsidRPr="007F3A37">
              <w:rPr>
                <w:rFonts w:asciiTheme="minorHAnsi" w:hAnsiTheme="minorHAnsi"/>
              </w:rPr>
              <w:t>30</w:t>
            </w:r>
            <w:r w:rsidRPr="007F3A37">
              <w:rPr>
                <w:rFonts w:asciiTheme="minorHAnsi" w:hAnsiTheme="minorHAnsi"/>
              </w:rPr>
              <w:t xml:space="preserve"> dni)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9140" w14:textId="07CC04AB" w:rsidR="004117DE" w:rsidRDefault="004117DE">
            <w:pPr>
              <w:spacing w:line="256" w:lineRule="auto"/>
            </w:pPr>
            <w:r>
              <w:t>………………………………….. dni</w:t>
            </w:r>
          </w:p>
        </w:tc>
      </w:tr>
    </w:tbl>
    <w:p w14:paraId="244E1A1C" w14:textId="77777777" w:rsidR="0021657C" w:rsidRDefault="0021657C" w:rsidP="00CE08CD"/>
    <w:p w14:paraId="206DF882" w14:textId="65232482" w:rsidR="00CE08CD" w:rsidRPr="00CE08CD" w:rsidRDefault="004117DE" w:rsidP="00CE08CD">
      <w:pPr>
        <w:rPr>
          <w:rFonts w:asciiTheme="minorHAnsi" w:eastAsia="Roboto" w:hAnsiTheme="minorHAnsi" w:cstheme="minorHAnsi"/>
        </w:rPr>
      </w:pPr>
      <w:r w:rsidRPr="009E1E93">
        <w:t xml:space="preserve">W odpowiedzi </w:t>
      </w:r>
      <w:r w:rsidRPr="00483912">
        <w:t xml:space="preserve">na </w:t>
      </w:r>
      <w:r w:rsidR="002B5EC6" w:rsidRPr="00483912">
        <w:rPr>
          <w:b/>
          <w:bCs/>
        </w:rPr>
        <w:t>Ogłoszenie</w:t>
      </w:r>
      <w:r w:rsidR="006F6182" w:rsidRPr="00483912">
        <w:rPr>
          <w:b/>
          <w:bCs/>
        </w:rPr>
        <w:t xml:space="preserve"> nr </w:t>
      </w:r>
      <w:r w:rsidR="00483912" w:rsidRPr="00483912">
        <w:rPr>
          <w:b/>
          <w:bCs/>
        </w:rPr>
        <w:t xml:space="preserve">2025-86019-235993 </w:t>
      </w:r>
      <w:r w:rsidRPr="00483912">
        <w:t xml:space="preserve">z dnia </w:t>
      </w:r>
      <w:r w:rsidR="00483912" w:rsidRPr="00483912">
        <w:rPr>
          <w:b/>
          <w:bCs/>
        </w:rPr>
        <w:t>07.07.</w:t>
      </w:r>
      <w:r w:rsidR="0021657C" w:rsidRPr="00483912">
        <w:rPr>
          <w:b/>
          <w:bCs/>
        </w:rPr>
        <w:t>2025</w:t>
      </w:r>
      <w:r w:rsidRPr="00483912">
        <w:rPr>
          <w:b/>
          <w:bCs/>
        </w:rPr>
        <w:t xml:space="preserve"> r.</w:t>
      </w:r>
      <w:r w:rsidRPr="00483912">
        <w:t xml:space="preserve"> zamieszczone</w:t>
      </w:r>
      <w:r>
        <w:t xml:space="preserve"> na stronie internetowej</w:t>
      </w:r>
      <w:r w:rsidR="006F6182">
        <w:t>:</w:t>
      </w:r>
      <w:r>
        <w:t xml:space="preserve"> </w:t>
      </w:r>
      <w:hyperlink r:id="rId9" w:history="1">
        <w:r w:rsidR="006F6182" w:rsidRPr="00392D50">
          <w:rPr>
            <w:rStyle w:val="Hipercze"/>
          </w:rPr>
          <w:t>https://bazakonkurencyjnosci.funduszeeuropejskie.gov.pl</w:t>
        </w:r>
      </w:hyperlink>
      <w:r>
        <w:t xml:space="preserve"> </w:t>
      </w:r>
      <w:r w:rsidR="0021657C">
        <w:t>niniejszym składam</w:t>
      </w:r>
      <w:r w:rsidR="003D2B9B" w:rsidRPr="00AB67C7">
        <w:t xml:space="preserve"> ofertę</w:t>
      </w:r>
      <w:r w:rsidR="0021657C">
        <w:t xml:space="preserve"> </w:t>
      </w:r>
      <w:r w:rsidR="0021657C" w:rsidRPr="0021657C">
        <w:t>zgodnie z  wymaganiami określonymi w ogłoszeniu</w:t>
      </w:r>
      <w:r w:rsidR="0021657C">
        <w:t>:</w:t>
      </w:r>
      <w:r w:rsidR="0021657C" w:rsidRPr="0021657C">
        <w:t xml:space="preserve"> </w:t>
      </w:r>
      <w:r w:rsidR="00050103" w:rsidRPr="00050103">
        <w:rPr>
          <w:rFonts w:asciiTheme="minorHAnsi" w:eastAsia="Roboto" w:hAnsiTheme="minorHAnsi" w:cstheme="minorHAnsi"/>
        </w:rPr>
        <w:t xml:space="preserve">na </w:t>
      </w:r>
      <w:r w:rsidR="00050009">
        <w:rPr>
          <w:rFonts w:asciiTheme="minorHAnsi" w:eastAsia="Roboto" w:hAnsiTheme="minorHAnsi" w:cstheme="minorHAnsi"/>
        </w:rPr>
        <w:t xml:space="preserve">dostawę </w:t>
      </w:r>
      <w:r w:rsidR="00483912">
        <w:rPr>
          <w:rFonts w:asciiTheme="minorHAnsi" w:eastAsia="Roboto" w:hAnsiTheme="minorHAnsi" w:cstheme="minorHAnsi"/>
        </w:rPr>
        <w:t>r</w:t>
      </w:r>
      <w:r w:rsidR="00483912" w:rsidRPr="00483912">
        <w:rPr>
          <w:rFonts w:asciiTheme="minorHAnsi" w:eastAsia="Roboto" w:hAnsiTheme="minorHAnsi" w:cstheme="minorHAnsi"/>
        </w:rPr>
        <w:t>owerów elektrycznych</w:t>
      </w:r>
      <w:r w:rsidR="004C278E">
        <w:rPr>
          <w:rFonts w:asciiTheme="minorHAnsi" w:eastAsia="Roboto" w:hAnsiTheme="minorHAnsi" w:cstheme="minorHAnsi"/>
        </w:rPr>
        <w:t>.</w:t>
      </w:r>
      <w:r w:rsidR="00050009">
        <w:rPr>
          <w:rFonts w:asciiTheme="minorHAnsi" w:eastAsia="Roboto" w:hAnsiTheme="minorHAnsi" w:cstheme="minorHAnsi"/>
        </w:rPr>
        <w:t xml:space="preserve"> </w:t>
      </w:r>
      <w:r w:rsidR="00CE08CD" w:rsidRPr="00CE08CD">
        <w:rPr>
          <w:rFonts w:asciiTheme="minorHAnsi" w:eastAsia="Roboto" w:hAnsiTheme="minorHAnsi" w:cstheme="minorHAnsi"/>
        </w:rPr>
        <w:t xml:space="preserve"> </w:t>
      </w:r>
    </w:p>
    <w:p w14:paraId="5D0B47D4" w14:textId="4CB970EB" w:rsidR="003D2B9B" w:rsidRDefault="002A0E8E" w:rsidP="005810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2A0E8E">
        <w:rPr>
          <w:rFonts w:asciiTheme="minorHAnsi" w:eastAsia="Roboto" w:hAnsiTheme="minorHAnsi" w:cstheme="minorHAnsi"/>
        </w:rPr>
        <w:t xml:space="preserve"> </w:t>
      </w:r>
      <w:r w:rsidR="005C1144" w:rsidRPr="002A0E8E">
        <w:rPr>
          <w:rFonts w:asciiTheme="minorHAnsi" w:hAnsiTheme="minorHAnsi" w:cstheme="minorHAnsi"/>
          <w:b/>
          <w:bCs/>
        </w:rPr>
        <w:t>Tabela</w:t>
      </w:r>
      <w:r w:rsidR="007D0710" w:rsidRPr="002A0E8E">
        <w:rPr>
          <w:rFonts w:asciiTheme="minorHAnsi" w:hAnsiTheme="minorHAnsi" w:cstheme="minorHAnsi"/>
          <w:b/>
          <w:bCs/>
        </w:rPr>
        <w:t xml:space="preserve"> nr </w:t>
      </w:r>
      <w:r w:rsidR="005C1144" w:rsidRPr="002A0E8E">
        <w:rPr>
          <w:rFonts w:asciiTheme="minorHAnsi" w:hAnsiTheme="minorHAnsi" w:cstheme="minorHAnsi"/>
          <w:b/>
          <w:bCs/>
        </w:rPr>
        <w:t xml:space="preserve"> 1.</w:t>
      </w:r>
    </w:p>
    <w:p w14:paraId="559777C4" w14:textId="5550437B" w:rsidR="000F2D24" w:rsidRPr="000F2D24" w:rsidRDefault="000F2D24" w:rsidP="000F2D24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Cena netto 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7"/>
        <w:gridCol w:w="2126"/>
        <w:gridCol w:w="2552"/>
        <w:gridCol w:w="2410"/>
      </w:tblGrid>
      <w:tr w:rsidR="002B5EC6" w:rsidRPr="00685728" w14:paraId="7868AB2F" w14:textId="2B433169" w:rsidTr="002B5EC6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DCCD1" w14:textId="77777777" w:rsidR="002B5EC6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685728">
              <w:rPr>
                <w:rFonts w:asciiTheme="minorHAnsi" w:hAnsiTheme="minorHAnsi" w:cstheme="minorHAnsi"/>
                <w:b/>
                <w:color w:val="auto"/>
              </w:rPr>
              <w:t>Przedmiot zamówienia</w:t>
            </w:r>
          </w:p>
          <w:p w14:paraId="77A0ACB7" w14:textId="77777777" w:rsidR="002B5EC6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05C9729B" w14:textId="7E615902" w:rsidR="002B5EC6" w:rsidRPr="00685728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(A)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4667" w14:textId="2622B77F" w:rsidR="002B5EC6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685728">
              <w:rPr>
                <w:rFonts w:asciiTheme="minorHAnsi" w:hAnsiTheme="minorHAnsi" w:cstheme="minorHAnsi"/>
                <w:b/>
                <w:color w:val="auto"/>
              </w:rPr>
              <w:t>Cena netto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i brutto za 1 szt.</w:t>
            </w:r>
          </w:p>
          <w:p w14:paraId="4BC5CD49" w14:textId="77777777" w:rsidR="002B5EC6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7367E369" w14:textId="6390F9A3" w:rsidR="002B5EC6" w:rsidRPr="00685728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(B)</w:t>
            </w:r>
          </w:p>
          <w:p w14:paraId="1C1FA9B3" w14:textId="7965A568" w:rsidR="002B5EC6" w:rsidRPr="00685728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C2D1B" w14:textId="6E93BCEF" w:rsidR="002B5EC6" w:rsidRDefault="002B5EC6" w:rsidP="002B5EC6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685728">
              <w:rPr>
                <w:rFonts w:asciiTheme="minorHAnsi" w:hAnsiTheme="minorHAnsi" w:cstheme="minorHAnsi"/>
                <w:b/>
                <w:color w:val="auto"/>
              </w:rPr>
              <w:t>Cena netto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i brutto za pełną liczbę sztuk zgodnie z kolumną (A)</w:t>
            </w:r>
          </w:p>
          <w:p w14:paraId="5E41E9D3" w14:textId="03F0E2EF" w:rsidR="002B5EC6" w:rsidRPr="00685728" w:rsidRDefault="002B5EC6" w:rsidP="002B5EC6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(C)</w:t>
            </w:r>
          </w:p>
          <w:p w14:paraId="617C4B7B" w14:textId="28EA4740" w:rsidR="002B5EC6" w:rsidRPr="00685728" w:rsidRDefault="002B5EC6" w:rsidP="000F2D24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4324" w14:textId="77777777" w:rsidR="002B5EC6" w:rsidRDefault="002B5EC6" w:rsidP="002B5EC6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Nazwa i model oferowanego sprzętu</w:t>
            </w:r>
          </w:p>
          <w:p w14:paraId="79545696" w14:textId="77777777" w:rsidR="002B5EC6" w:rsidRDefault="002B5EC6" w:rsidP="002B5EC6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4BCB508D" w14:textId="7991A5C2" w:rsidR="002B5EC6" w:rsidRPr="00685728" w:rsidRDefault="002B5EC6" w:rsidP="002B5EC6">
            <w:pPr>
              <w:spacing w:after="0" w:line="257" w:lineRule="auto"/>
              <w:jc w:val="center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(D)</w:t>
            </w:r>
          </w:p>
        </w:tc>
      </w:tr>
      <w:tr w:rsidR="002B5EC6" w:rsidRPr="00685728" w14:paraId="6F8F2484" w14:textId="51DE0F08" w:rsidTr="002B5EC6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48CB8" w14:textId="1D1FBE43" w:rsidR="004C278E" w:rsidRPr="004C278E" w:rsidRDefault="00D06C94" w:rsidP="004C27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spacing w:before="1" w:after="0" w:line="240" w:lineRule="auto"/>
              <w:rPr>
                <w:rFonts w:asciiTheme="minorHAnsi" w:eastAsia="Roboto" w:hAnsiTheme="minorHAnsi" w:cstheme="minorHAnsi"/>
                <w:b/>
                <w:bCs/>
                <w:color w:val="auto"/>
              </w:rPr>
            </w:pPr>
            <w:r>
              <w:rPr>
                <w:rFonts w:asciiTheme="minorHAnsi" w:eastAsia="Roboto" w:hAnsiTheme="minorHAnsi" w:cstheme="minorHAnsi"/>
                <w:b/>
                <w:bCs/>
                <w:color w:val="auto"/>
              </w:rPr>
              <w:t>6</w:t>
            </w:r>
            <w:r w:rsidR="004C278E" w:rsidRPr="004C278E">
              <w:rPr>
                <w:rFonts w:asciiTheme="minorHAnsi" w:eastAsia="Roboto" w:hAnsiTheme="minorHAnsi" w:cstheme="minorHAnsi"/>
                <w:b/>
                <w:bCs/>
                <w:color w:val="auto"/>
              </w:rPr>
              <w:t xml:space="preserve"> szt. </w:t>
            </w:r>
            <w:r>
              <w:rPr>
                <w:rFonts w:asciiTheme="minorHAnsi" w:eastAsia="Roboto" w:hAnsiTheme="minorHAnsi" w:cstheme="minorHAnsi"/>
                <w:b/>
                <w:bCs/>
                <w:color w:val="auto"/>
              </w:rPr>
              <w:t>rowerów elektrycznych</w:t>
            </w:r>
          </w:p>
          <w:p w14:paraId="627C33CA" w14:textId="4BABFC42" w:rsidR="002B5EC6" w:rsidRPr="00685728" w:rsidRDefault="002B5EC6" w:rsidP="004C278E">
            <w:pPr>
              <w:spacing w:after="0" w:line="257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4C278E">
              <w:rPr>
                <w:rFonts w:asciiTheme="minorHAnsi" w:hAnsiTheme="minorHAnsi" w:cstheme="minorHAnsi"/>
                <w:b/>
                <w:bCs/>
                <w:color w:val="auto"/>
              </w:rPr>
              <w:t>o specyfikacji zgodnej z op</w:t>
            </w:r>
            <w:r w:rsidR="00483912">
              <w:rPr>
                <w:rFonts w:asciiTheme="minorHAnsi" w:hAnsiTheme="minorHAnsi" w:cstheme="minorHAnsi"/>
                <w:b/>
                <w:bCs/>
                <w:color w:val="auto"/>
              </w:rPr>
              <w:t>isem Przedmiotu zamówienia pkt 1</w:t>
            </w:r>
            <w:r w:rsidRPr="004C278E">
              <w:rPr>
                <w:rFonts w:asciiTheme="minorHAnsi" w:hAnsiTheme="minorHAnsi" w:cstheme="minorHAnsi"/>
                <w:b/>
                <w:bCs/>
                <w:color w:val="auto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1B93" w14:textId="77777777" w:rsidR="002B5EC6" w:rsidRDefault="002B5EC6" w:rsidP="002B5EC6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 zł netto</w:t>
            </w:r>
          </w:p>
          <w:p w14:paraId="51DBC731" w14:textId="5DC9F54C" w:rsidR="002B5EC6" w:rsidRPr="00685728" w:rsidRDefault="002B5EC6" w:rsidP="002B5EC6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…………… zł </w:t>
            </w:r>
            <w:r w:rsidR="004C278E">
              <w:rPr>
                <w:rFonts w:asciiTheme="minorHAnsi" w:hAnsiTheme="minorHAnsi" w:cstheme="minorHAnsi"/>
                <w:b/>
              </w:rPr>
              <w:t>brutto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E12A" w14:textId="77777777" w:rsidR="004C278E" w:rsidRDefault="004C278E" w:rsidP="004C278E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 zł netto</w:t>
            </w:r>
          </w:p>
          <w:p w14:paraId="77757179" w14:textId="00410AA3" w:rsidR="002B5EC6" w:rsidRPr="00685728" w:rsidRDefault="004C278E" w:rsidP="004C278E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 zł brutto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8FA1" w14:textId="08D446ED" w:rsidR="002B5EC6" w:rsidRDefault="002B5EC6" w:rsidP="002B5EC6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……………………………………………………………..</w:t>
            </w:r>
          </w:p>
        </w:tc>
      </w:tr>
      <w:tr w:rsidR="00BF01BD" w:rsidRPr="00685728" w14:paraId="27ABCB8F" w14:textId="77777777" w:rsidTr="00BF01BD">
        <w:trPr>
          <w:trHeight w:val="1071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6CE1" w14:textId="24A0FAF1" w:rsidR="00BF01BD" w:rsidRDefault="00BF01BD" w:rsidP="002B5EC6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Łączna cena ofertowa za całość przedmiotu zamówienia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7F4B" w14:textId="77777777" w:rsidR="004C278E" w:rsidRDefault="004C278E" w:rsidP="004C278E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 zł netto</w:t>
            </w:r>
          </w:p>
          <w:p w14:paraId="4AD6A604" w14:textId="2BA4257B" w:rsidR="00BF01BD" w:rsidRDefault="004C278E" w:rsidP="004C278E">
            <w:pPr>
              <w:spacing w:before="240" w:line="257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 zł brutto</w:t>
            </w:r>
          </w:p>
        </w:tc>
      </w:tr>
    </w:tbl>
    <w:p w14:paraId="34EF8C13" w14:textId="55DACA08" w:rsidR="00050009" w:rsidRDefault="008D757B" w:rsidP="006F6182">
      <w:pPr>
        <w:spacing w:before="240" w:line="257" w:lineRule="auto"/>
        <w:outlineLvl w:val="0"/>
        <w:rPr>
          <w:rFonts w:asciiTheme="minorHAnsi" w:hAnsiTheme="minorHAnsi" w:cstheme="minorHAnsi"/>
          <w:b/>
        </w:rPr>
      </w:pPr>
      <w:r w:rsidRPr="005810E7">
        <w:rPr>
          <w:rFonts w:asciiTheme="minorHAnsi" w:hAnsiTheme="minorHAnsi" w:cstheme="minorHAnsi"/>
          <w:b/>
        </w:rPr>
        <w:t xml:space="preserve">Oświadczenie o zapoznaniu się z </w:t>
      </w:r>
      <w:r w:rsidR="006F6182">
        <w:rPr>
          <w:rFonts w:asciiTheme="minorHAnsi" w:hAnsiTheme="minorHAnsi" w:cstheme="minorHAnsi"/>
          <w:b/>
        </w:rPr>
        <w:t>treścią zapytania ofertowego</w:t>
      </w:r>
    </w:p>
    <w:p w14:paraId="2EB1905A" w14:textId="28C6B05B" w:rsidR="008D757B" w:rsidRDefault="006F6182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  <w:r w:rsidRPr="006F6182">
        <w:rPr>
          <w:rFonts w:asciiTheme="minorHAnsi" w:hAnsiTheme="minorHAnsi" w:cstheme="minorHAnsi"/>
          <w:bCs/>
        </w:rPr>
        <w:t>Oświadczam, że zapoznałem się z treścią zapytania ofertowego nr</w:t>
      </w:r>
      <w:r w:rsidR="00CE08CD">
        <w:rPr>
          <w:rFonts w:asciiTheme="minorHAnsi" w:hAnsiTheme="minorHAnsi" w:cstheme="minorHAnsi"/>
          <w:bCs/>
        </w:rPr>
        <w:t xml:space="preserve"> </w:t>
      </w:r>
      <w:r w:rsidR="00483912" w:rsidRPr="00483912">
        <w:rPr>
          <w:b/>
          <w:bCs/>
        </w:rPr>
        <w:t xml:space="preserve">2025-86019-235993 </w:t>
      </w:r>
      <w:r w:rsidR="0021657C" w:rsidRPr="0021657C">
        <w:rPr>
          <w:bCs/>
        </w:rPr>
        <w:t>z dnia</w:t>
      </w:r>
      <w:r w:rsidR="0021657C">
        <w:rPr>
          <w:b/>
          <w:bCs/>
        </w:rPr>
        <w:t xml:space="preserve"> </w:t>
      </w:r>
      <w:r w:rsidR="00483912" w:rsidRPr="00483912">
        <w:rPr>
          <w:b/>
          <w:bCs/>
        </w:rPr>
        <w:t>07.07.</w:t>
      </w:r>
      <w:r w:rsidR="0021657C" w:rsidRPr="00483912">
        <w:rPr>
          <w:b/>
          <w:bCs/>
        </w:rPr>
        <w:t xml:space="preserve">2025 </w:t>
      </w:r>
      <w:r w:rsidR="002B5EC6" w:rsidRPr="00483912">
        <w:rPr>
          <w:b/>
          <w:bCs/>
        </w:rPr>
        <w:t>r.</w:t>
      </w:r>
      <w:r w:rsidR="002B5EC6" w:rsidRPr="008D4845">
        <w:t xml:space="preserve"> </w:t>
      </w:r>
      <w:r>
        <w:t>wraz z załącznikami sta</w:t>
      </w:r>
      <w:r w:rsidR="00483912">
        <w:t>nowiącymi jego integralną część</w:t>
      </w:r>
      <w:bookmarkStart w:id="0" w:name="_GoBack"/>
      <w:bookmarkEnd w:id="0"/>
      <w:r w:rsidR="000E4F9C" w:rsidRPr="008D4845">
        <w:t xml:space="preserve"> </w:t>
      </w:r>
      <w:r w:rsidR="008D757B" w:rsidRPr="008D4845">
        <w:rPr>
          <w:rFonts w:asciiTheme="minorHAnsi" w:hAnsiTheme="minorHAnsi" w:cstheme="minorHAnsi"/>
        </w:rPr>
        <w:t xml:space="preserve">i akceptuję </w:t>
      </w:r>
      <w:r>
        <w:rPr>
          <w:rFonts w:asciiTheme="minorHAnsi" w:hAnsiTheme="minorHAnsi" w:cstheme="minorHAnsi"/>
        </w:rPr>
        <w:t>jego</w:t>
      </w:r>
      <w:r w:rsidR="008D757B" w:rsidRPr="008D4845">
        <w:rPr>
          <w:rFonts w:asciiTheme="minorHAnsi" w:hAnsiTheme="minorHAnsi" w:cstheme="minorHAnsi"/>
        </w:rPr>
        <w:t xml:space="preserve"> treść.</w:t>
      </w:r>
      <w:r w:rsidR="008D757B">
        <w:rPr>
          <w:rFonts w:asciiTheme="minorHAnsi" w:hAnsiTheme="minorHAnsi" w:cstheme="minorHAnsi"/>
        </w:rPr>
        <w:t xml:space="preserve"> </w:t>
      </w:r>
    </w:p>
    <w:p w14:paraId="5E6E0EF4" w14:textId="77777777" w:rsidR="00B95462" w:rsidRDefault="00B95462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</w:p>
    <w:p w14:paraId="29513790" w14:textId="77777777" w:rsidR="00B95462" w:rsidRDefault="00B95462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8D757B" w14:paraId="7D17C8CE" w14:textId="77777777" w:rsidTr="008D757B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FB90A7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94D35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9C1ECC" w14:textId="35E9E3E9" w:rsidR="008D757B" w:rsidRDefault="00BB6667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Czytelny p</w:t>
            </w:r>
            <w:r w:rsidR="008D757B">
              <w:rPr>
                <w:rFonts w:asciiTheme="minorHAnsi" w:hAnsiTheme="minorHAnsi" w:cstheme="minorHAnsi"/>
              </w:rPr>
              <w:t>odpis Wykonawcy lub osoby upoważnionej</w:t>
            </w:r>
          </w:p>
          <w:p w14:paraId="5643AB84" w14:textId="77777777" w:rsidR="00050009" w:rsidRDefault="0005000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</w:tbl>
    <w:p w14:paraId="15392573" w14:textId="77777777" w:rsidR="00B95462" w:rsidRDefault="00B95462" w:rsidP="00FE6E4C">
      <w:pPr>
        <w:spacing w:line="256" w:lineRule="auto"/>
        <w:jc w:val="both"/>
        <w:rPr>
          <w:rFonts w:asciiTheme="minorHAnsi" w:hAnsiTheme="minorHAnsi" w:cstheme="minorHAnsi"/>
        </w:rPr>
      </w:pPr>
    </w:p>
    <w:p w14:paraId="2D7699D0" w14:textId="2DB50979" w:rsidR="007D0710" w:rsidRPr="007D0710" w:rsidRDefault="007D0710" w:rsidP="00FE6E4C">
      <w:pPr>
        <w:spacing w:line="25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celu potwierdzenia spełnienia warunk</w:t>
      </w:r>
      <w:r w:rsidR="002B5EC6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udziału w postępowaniu </w:t>
      </w:r>
      <w:r w:rsidR="00024871">
        <w:rPr>
          <w:rFonts w:asciiTheme="minorHAnsi" w:hAnsiTheme="minorHAnsi" w:cstheme="minorHAnsi"/>
        </w:rPr>
        <w:t>„</w:t>
      </w:r>
      <w:r w:rsidR="00024871" w:rsidRPr="00024871">
        <w:rPr>
          <w:rFonts w:asciiTheme="minorHAnsi" w:hAnsiTheme="minorHAnsi" w:cstheme="minorHAnsi"/>
        </w:rPr>
        <w:t>Sytuacja ekonomiczna i finansowa</w:t>
      </w:r>
      <w:r w:rsidR="00024871">
        <w:rPr>
          <w:rFonts w:asciiTheme="minorHAnsi" w:hAnsiTheme="minorHAnsi" w:cstheme="minorHAnsi"/>
        </w:rPr>
        <w:t xml:space="preserve">” </w:t>
      </w:r>
      <w:r w:rsidR="00B95462">
        <w:rPr>
          <w:rFonts w:asciiTheme="minorHAnsi" w:hAnsiTheme="minorHAnsi" w:cstheme="minorHAnsi"/>
        </w:rPr>
        <w:t xml:space="preserve">oraz zgodności zaoferowanego sprzętu z opisem przedmiotu zamówienia </w:t>
      </w:r>
      <w:r>
        <w:rPr>
          <w:rFonts w:asciiTheme="minorHAnsi" w:hAnsiTheme="minorHAnsi" w:cstheme="minorHAnsi"/>
        </w:rPr>
        <w:t>do oferty dołącz</w:t>
      </w:r>
      <w:r w:rsidR="002202D8">
        <w:rPr>
          <w:rFonts w:asciiTheme="minorHAnsi" w:hAnsiTheme="minorHAnsi" w:cstheme="minorHAnsi"/>
        </w:rPr>
        <w:t>am</w:t>
      </w:r>
      <w:r>
        <w:rPr>
          <w:rFonts w:asciiTheme="minorHAnsi" w:hAnsiTheme="minorHAnsi" w:cstheme="minorHAnsi"/>
        </w:rPr>
        <w:t>:</w:t>
      </w:r>
    </w:p>
    <w:p w14:paraId="5DE9EEA2" w14:textId="47290FC1" w:rsidR="00B95462" w:rsidRDefault="00024871" w:rsidP="000248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56" w:lineRule="auto"/>
        <w:jc w:val="both"/>
        <w:rPr>
          <w:rFonts w:asciiTheme="minorHAnsi" w:eastAsia="RobotoRegular" w:hAnsiTheme="minorHAnsi" w:cstheme="minorHAnsi"/>
          <w:color w:val="000000" w:themeColor="text1"/>
          <w:lang w:eastAsia="pl-PL"/>
        </w:rPr>
      </w:pPr>
      <w:r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a. </w:t>
      </w:r>
      <w:r w:rsidR="00B95462">
        <w:rPr>
          <w:rFonts w:asciiTheme="minorHAnsi" w:eastAsia="Roboto" w:hAnsiTheme="minorHAnsi" w:cstheme="minorHAnsi"/>
        </w:rPr>
        <w:t>s</w:t>
      </w:r>
      <w:r w:rsidR="00B95462" w:rsidRPr="00271B3E">
        <w:rPr>
          <w:rFonts w:asciiTheme="minorHAnsi" w:eastAsia="Roboto" w:hAnsiTheme="minorHAnsi" w:cstheme="minorHAnsi"/>
        </w:rPr>
        <w:t>pecyfikację techniczną oferowanego sprzętu</w:t>
      </w:r>
      <w:r w:rsidR="00B95462">
        <w:rPr>
          <w:rFonts w:asciiTheme="minorHAnsi" w:eastAsia="Roboto" w:hAnsiTheme="minorHAnsi" w:cstheme="minorHAnsi"/>
        </w:rPr>
        <w:t>,</w:t>
      </w:r>
    </w:p>
    <w:p w14:paraId="717C9F37" w14:textId="6695FAAF" w:rsidR="00024871" w:rsidRPr="00024871" w:rsidRDefault="00B95462" w:rsidP="000248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56" w:lineRule="auto"/>
        <w:jc w:val="both"/>
        <w:rPr>
          <w:rFonts w:asciiTheme="minorHAnsi" w:eastAsia="RobotoRegular" w:hAnsiTheme="minorHAnsi" w:cstheme="minorHAnsi"/>
          <w:color w:val="000000" w:themeColor="text1"/>
          <w:lang w:eastAsia="pl-PL"/>
        </w:rPr>
      </w:pPr>
      <w:r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b. 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aktualne zaświadczenie właściwego naczelnika urzędu skarbowego potwierdzającego, że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nie zalega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m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z opłacaniem podatków, wystawione nie wcześniej niż 3 miesiące przed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upływem terminu składania ofert,</w:t>
      </w:r>
    </w:p>
    <w:p w14:paraId="24CE78A3" w14:textId="4F47E535" w:rsidR="000858CC" w:rsidRDefault="00B95462" w:rsidP="000248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56" w:lineRule="auto"/>
        <w:jc w:val="both"/>
        <w:rPr>
          <w:rFonts w:asciiTheme="minorHAnsi" w:eastAsia="RobotoRegular" w:hAnsiTheme="minorHAnsi" w:cstheme="minorHAnsi"/>
          <w:color w:val="000000" w:themeColor="text1"/>
          <w:lang w:eastAsia="pl-PL"/>
        </w:rPr>
      </w:pPr>
      <w:r>
        <w:rPr>
          <w:rFonts w:asciiTheme="minorHAnsi" w:eastAsia="RobotoRegular" w:hAnsiTheme="minorHAnsi" w:cstheme="minorHAnsi"/>
          <w:color w:val="000000" w:themeColor="text1"/>
          <w:lang w:eastAsia="pl-PL"/>
        </w:rPr>
        <w:t>c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. aktualne zaświadczenie właściwej terenowej jednostki organizacyjnej Zakładu Ubezpieczeń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Społecznych lub Kasy Rolniczego Ubezpieczenia Społecznego potwierdzające, że nie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zalega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m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z opłacaniem składek na ubezpieczenie społeczne lub zdrowotne wystawione nie wcześniej</w:t>
      </w:r>
      <w:r w:rsidR="00024871">
        <w:rPr>
          <w:rFonts w:asciiTheme="minorHAnsi" w:eastAsia="RobotoRegular" w:hAnsiTheme="minorHAnsi" w:cstheme="minorHAnsi"/>
          <w:color w:val="000000" w:themeColor="text1"/>
          <w:lang w:eastAsia="pl-PL"/>
        </w:rPr>
        <w:t xml:space="preserve"> </w:t>
      </w:r>
      <w:r w:rsidR="00024871" w:rsidRPr="00024871">
        <w:rPr>
          <w:rFonts w:asciiTheme="minorHAnsi" w:eastAsia="RobotoRegular" w:hAnsiTheme="minorHAnsi" w:cstheme="minorHAnsi"/>
          <w:color w:val="000000" w:themeColor="text1"/>
          <w:lang w:eastAsia="pl-PL"/>
        </w:rPr>
        <w:t>niż 3 miesiące przed upływem terminu składania ofert.</w:t>
      </w:r>
    </w:p>
    <w:p w14:paraId="37F9018F" w14:textId="77777777" w:rsidR="00BF01BD" w:rsidRDefault="00BF01BD" w:rsidP="000248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56" w:lineRule="auto"/>
        <w:jc w:val="both"/>
        <w:rPr>
          <w:rFonts w:asciiTheme="minorHAnsi" w:hAnsiTheme="minorHAnsi" w:cstheme="minorHAnsi"/>
        </w:rPr>
      </w:pPr>
    </w:p>
    <w:p w14:paraId="007623CB" w14:textId="77777777" w:rsidR="00B95462" w:rsidRDefault="00B95462" w:rsidP="000248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5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A6D26" w14:paraId="33DC65C5" w14:textId="77777777" w:rsidTr="002A6D26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4DCB8D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6E9B7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C0F750" w14:textId="60EB4175" w:rsidR="002A6D26" w:rsidRDefault="00BB6667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Czytelny p</w:t>
            </w:r>
            <w:r w:rsidR="002A6D26">
              <w:rPr>
                <w:rFonts w:asciiTheme="minorHAnsi" w:hAnsiTheme="minorHAnsi" w:cstheme="minorHAnsi"/>
              </w:rPr>
              <w:t>odpis Wykonawcy lub osoby upoważnionej</w:t>
            </w:r>
          </w:p>
        </w:tc>
      </w:tr>
    </w:tbl>
    <w:p w14:paraId="07F0A135" w14:textId="5B28AA7B" w:rsidR="00A05C73" w:rsidRDefault="00A05C73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bookmarkStart w:id="1" w:name="_Hlk108508135"/>
      <w:r>
        <w:rPr>
          <w:rFonts w:asciiTheme="minorHAnsi" w:hAnsiTheme="minorHAnsi" w:cstheme="minorHAnsi"/>
          <w:b/>
        </w:rPr>
        <w:lastRenderedPageBreak/>
        <w:t>Oświadczenie dotyczące braku podstaw wykluczenia:</w:t>
      </w:r>
      <w:bookmarkEnd w:id="1"/>
    </w:p>
    <w:p w14:paraId="35652879" w14:textId="77777777" w:rsidR="00A05C73" w:rsidRDefault="00A05C73" w:rsidP="00A05C73">
      <w:pPr>
        <w:spacing w:line="25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z postępowania na podstawie </w:t>
      </w:r>
      <w:r>
        <w:rPr>
          <w:rFonts w:asciiTheme="minorHAnsi" w:hAnsiTheme="minorHAnsi"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04CE88F8" w14:textId="77777777" w:rsidR="00A05C73" w:rsidRDefault="00A05C73" w:rsidP="00A05C73">
      <w:pPr>
        <w:spacing w:line="254" w:lineRule="auto"/>
        <w:ind w:left="1068"/>
        <w:rPr>
          <w:rFonts w:asciiTheme="minorHAnsi" w:hAnsiTheme="minorHAnsi" w:cstheme="minorHAnsi"/>
        </w:rPr>
      </w:pPr>
    </w:p>
    <w:p w14:paraId="026951DD" w14:textId="77777777" w:rsidR="00A05C73" w:rsidRDefault="00A05C73" w:rsidP="00A05C73">
      <w:pPr>
        <w:spacing w:line="254" w:lineRule="auto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A05C73" w14:paraId="610049B4" w14:textId="77777777" w:rsidTr="00A05C73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762E81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2CC94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CF1FB5" w14:textId="01EA178C" w:rsidR="00483912" w:rsidRDefault="00BB6667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Czytelny p</w:t>
            </w:r>
            <w:r w:rsidR="00A05C73">
              <w:rPr>
                <w:rFonts w:asciiTheme="minorHAnsi" w:hAnsiTheme="minorHAnsi" w:cstheme="minorHAnsi"/>
              </w:rPr>
              <w:t>odpis Wykonawcy lub osoby upoważnionej</w:t>
            </w:r>
          </w:p>
        </w:tc>
      </w:tr>
    </w:tbl>
    <w:p w14:paraId="77FC14AF" w14:textId="77777777" w:rsidR="005042B2" w:rsidRDefault="005042B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6989ABA2" w14:textId="77777777" w:rsidR="00483912" w:rsidRDefault="0048391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618A4682" w14:textId="77777777" w:rsidR="00483912" w:rsidRDefault="0048391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10BFCF35" w14:textId="77777777" w:rsidR="00483912" w:rsidRDefault="0048391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297CDFE6" w14:textId="77777777" w:rsidR="00483912" w:rsidRDefault="0048391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36A64483" w14:textId="77777777" w:rsidR="00483912" w:rsidRDefault="0048391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3B507AD3" w14:textId="333E4C26" w:rsidR="00A05C73" w:rsidRDefault="00A05C73" w:rsidP="00A05C7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84D1D6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72C8C6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98D1917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0853EF" w14:textId="77777777" w:rsidR="00A05C73" w:rsidRDefault="00A05C73" w:rsidP="00A05C7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B88C3BA" w14:textId="77777777" w:rsidR="00A05C73" w:rsidRDefault="00A05C73" w:rsidP="00A05C73">
      <w:pPr>
        <w:spacing w:line="254" w:lineRule="auto"/>
        <w:rPr>
          <w:rFonts w:asciiTheme="minorHAnsi" w:hAnsiTheme="minorHAnsi" w:cstheme="minorHAnsi"/>
          <w:lang w:val="x-none"/>
        </w:rPr>
      </w:pPr>
    </w:p>
    <w:p w14:paraId="48E6CB32" w14:textId="77777777" w:rsidR="000858CC" w:rsidRPr="000858CC" w:rsidRDefault="00A05C73" w:rsidP="000858CC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br w:type="column"/>
      </w:r>
      <w:r w:rsidR="002A6D26" w:rsidRPr="008E4262">
        <w:rPr>
          <w:rFonts w:asciiTheme="minorHAnsi" w:hAnsiTheme="minorHAnsi" w:cstheme="minorHAnsi"/>
          <w:b/>
        </w:rPr>
        <w:lastRenderedPageBreak/>
        <w:t xml:space="preserve">Oświadczenie o braku występowania powiązań </w:t>
      </w:r>
      <w:r w:rsidR="002A6D26" w:rsidRPr="007F3A37">
        <w:rPr>
          <w:rFonts w:asciiTheme="minorHAnsi" w:hAnsiTheme="minorHAnsi" w:cstheme="minorHAnsi"/>
          <w:b/>
        </w:rPr>
        <w:t xml:space="preserve">z Zamawiającym </w:t>
      </w:r>
      <w:r w:rsidR="002A6D26" w:rsidRPr="007F3A37">
        <w:rPr>
          <w:rFonts w:asciiTheme="minorHAnsi" w:hAnsiTheme="minorHAnsi" w:cstheme="minorHAnsi"/>
        </w:rPr>
        <w:t>(</w:t>
      </w:r>
      <w:r w:rsidR="000858CC" w:rsidRPr="000858CC">
        <w:rPr>
          <w:rFonts w:asciiTheme="minorHAnsi" w:hAnsiTheme="minorHAnsi" w:cstheme="minorHAnsi"/>
        </w:rPr>
        <w:t>MEDIUSZ S.C. A.GRZECHYNKA,</w:t>
      </w:r>
    </w:p>
    <w:p w14:paraId="172EE8FE" w14:textId="590E1055" w:rsidR="002A6D26" w:rsidRPr="007F3A37" w:rsidRDefault="000858CC" w:rsidP="000858CC">
      <w:pPr>
        <w:spacing w:after="0"/>
        <w:rPr>
          <w:rFonts w:asciiTheme="minorHAnsi" w:hAnsiTheme="minorHAnsi" w:cstheme="minorHAnsi"/>
        </w:rPr>
      </w:pPr>
      <w:r w:rsidRPr="000858CC">
        <w:rPr>
          <w:rFonts w:asciiTheme="minorHAnsi" w:hAnsiTheme="minorHAnsi" w:cstheme="minorHAnsi"/>
        </w:rPr>
        <w:t>P.REGUŁA</w:t>
      </w:r>
      <w:r w:rsidR="006F6182">
        <w:rPr>
          <w:rFonts w:asciiTheme="minorHAnsi" w:hAnsiTheme="minorHAnsi" w:cstheme="minorHAnsi"/>
        </w:rPr>
        <w:t>).</w:t>
      </w:r>
    </w:p>
    <w:p w14:paraId="12A8476D" w14:textId="66276BEA" w:rsidR="00C63DE3" w:rsidRPr="00452A11" w:rsidRDefault="002A6D26" w:rsidP="000858CC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7F3A37">
        <w:rPr>
          <w:rFonts w:asciiTheme="minorHAnsi" w:hAnsiTheme="minorHAnsi" w:cstheme="minorHAnsi"/>
        </w:rPr>
        <w:t>W imieniu Wykonawcy oświadczam, że nie jesteśmy podmiotem powiązanym osobowo lub kapitałowo z Zamawiającym (</w:t>
      </w:r>
      <w:r w:rsidR="000858CC" w:rsidRPr="000858CC">
        <w:rPr>
          <w:rFonts w:asciiTheme="minorHAnsi" w:hAnsiTheme="minorHAnsi" w:cstheme="minorHAnsi"/>
        </w:rPr>
        <w:t>MEDIUSZ S.C. A.GRZECHYNKA,</w:t>
      </w:r>
      <w:r w:rsidR="000858CC">
        <w:rPr>
          <w:rFonts w:asciiTheme="minorHAnsi" w:hAnsiTheme="minorHAnsi" w:cstheme="minorHAnsi"/>
        </w:rPr>
        <w:t xml:space="preserve"> </w:t>
      </w:r>
      <w:r w:rsidR="000858CC" w:rsidRPr="000858CC">
        <w:rPr>
          <w:rFonts w:asciiTheme="minorHAnsi" w:hAnsiTheme="minorHAnsi" w:cstheme="minorHAnsi"/>
        </w:rPr>
        <w:t>P.REGUŁA</w:t>
      </w:r>
      <w:r w:rsidR="000858CC">
        <w:rPr>
          <w:rFonts w:asciiTheme="minorHAnsi" w:hAnsiTheme="minorHAnsi" w:cstheme="minorHAnsi"/>
        </w:rPr>
        <w:t>)</w:t>
      </w:r>
    </w:p>
    <w:p w14:paraId="05D7D275" w14:textId="77777777" w:rsidR="00C63DE3" w:rsidRPr="001178A2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452A11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 imieniu Zamawiającego lub wykonującymi w imieniu Zamawiającego czynności związane z przygotowaniem i prowadzeniem procedury wyboru wykonawcy lub członkami organów Zamawiającego a Wykonawcą lub członkami organów wykonawcy, polegające w szczególności na: </w:t>
      </w:r>
    </w:p>
    <w:p w14:paraId="43B17A5E" w14:textId="77777777" w:rsidR="00C63DE3" w:rsidRPr="00E617F0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a) uczestniczeniu w spółce jako wspólnik spółki cywilnej lub spółki osobowej, posiadaniu co najmniej 10% udziałów lub akcji, pełnieniu funkcji członka organu nadzorczego lub zarządzającego, prokurenta, pełnomocnika,</w:t>
      </w:r>
    </w:p>
    <w:p w14:paraId="0AB033E8" w14:textId="77777777" w:rsidR="00C63DE3" w:rsidRPr="00E617F0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4C3F0E6" w14:textId="77777777" w:rsidR="00C63DE3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CFEA464" w14:textId="77777777" w:rsidR="008E4262" w:rsidRDefault="008E4262" w:rsidP="008E4262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</w:p>
    <w:p w14:paraId="20571EA3" w14:textId="1FF54169" w:rsidR="002A6D26" w:rsidRDefault="002A6D26" w:rsidP="008E4262">
      <w:pPr>
        <w:spacing w:line="256" w:lineRule="auto"/>
        <w:jc w:val="both"/>
        <w:rPr>
          <w:rFonts w:asciiTheme="minorHAnsi" w:hAnsiTheme="minorHAnsi" w:cstheme="minorHAnsi"/>
          <w:b/>
        </w:rPr>
      </w:pPr>
    </w:p>
    <w:p w14:paraId="493F1560" w14:textId="77777777" w:rsidR="002A6D26" w:rsidRDefault="002A6D26" w:rsidP="002A6D26">
      <w:pPr>
        <w:spacing w:line="25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A6D26" w14:paraId="223EE087" w14:textId="77777777" w:rsidTr="002A6D26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23ECA1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98D6B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F30CCC" w14:textId="036D054D" w:rsidR="002A6D26" w:rsidRDefault="00BB6667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Czytelny p</w:t>
            </w:r>
            <w:r w:rsidR="002A6D26">
              <w:rPr>
                <w:rFonts w:asciiTheme="minorHAnsi" w:hAnsiTheme="minorHAnsi" w:cstheme="minorHAnsi"/>
              </w:rPr>
              <w:t>odpis Wykonawcy lub osoby upoważnionej</w:t>
            </w:r>
          </w:p>
        </w:tc>
      </w:tr>
    </w:tbl>
    <w:p w14:paraId="78A4126A" w14:textId="77777777" w:rsidR="003D2B9B" w:rsidRPr="00020FFF" w:rsidRDefault="003D2B9B">
      <w:pPr>
        <w:tabs>
          <w:tab w:val="left" w:pos="5245"/>
        </w:tabs>
        <w:rPr>
          <w:rFonts w:asciiTheme="minorHAnsi" w:eastAsia="Times New Roman" w:hAnsiTheme="minorHAnsi" w:cstheme="minorHAnsi"/>
        </w:rPr>
      </w:pPr>
    </w:p>
    <w:p w14:paraId="49637075" w14:textId="77777777" w:rsidR="003D2B9B" w:rsidRPr="00020FFF" w:rsidRDefault="003D2B9B">
      <w:pPr>
        <w:tabs>
          <w:tab w:val="left" w:pos="5245"/>
        </w:tabs>
        <w:rPr>
          <w:rFonts w:asciiTheme="minorHAnsi" w:eastAsia="Times New Roman" w:hAnsiTheme="minorHAnsi" w:cstheme="minorHAnsi"/>
        </w:rPr>
      </w:pPr>
    </w:p>
    <w:p w14:paraId="73DE50A5" w14:textId="61385C87" w:rsidR="003D2B9B" w:rsidRPr="00020FFF" w:rsidRDefault="003D2B9B" w:rsidP="002A6D26">
      <w:pPr>
        <w:tabs>
          <w:tab w:val="left" w:pos="5245"/>
        </w:tabs>
        <w:ind w:left="5245" w:hanging="5245"/>
        <w:rPr>
          <w:rFonts w:asciiTheme="minorHAnsi" w:hAnsiTheme="minorHAnsi" w:cstheme="minorHAnsi"/>
          <w:b/>
          <w:color w:val="00000A"/>
        </w:rPr>
      </w:pPr>
    </w:p>
    <w:sectPr w:rsidR="003D2B9B" w:rsidRPr="00020FFF" w:rsidSect="00221A01">
      <w:headerReference w:type="default" r:id="rId10"/>
      <w:footerReference w:type="default" r:id="rId11"/>
      <w:pgSz w:w="11906" w:h="16838"/>
      <w:pgMar w:top="2269" w:right="991" w:bottom="1418" w:left="1418" w:header="426" w:footer="708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CC523" w14:textId="77777777" w:rsidR="004676AD" w:rsidRDefault="004676AD">
      <w:pPr>
        <w:spacing w:after="0" w:line="240" w:lineRule="auto"/>
      </w:pPr>
      <w:r>
        <w:separator/>
      </w:r>
    </w:p>
  </w:endnote>
  <w:endnote w:type="continuationSeparator" w:id="0">
    <w:p w14:paraId="5DE91BDB" w14:textId="77777777" w:rsidR="004676AD" w:rsidRDefault="0046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6">
    <w:altName w:val="MS Gothic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Regular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0F528" w14:textId="77777777" w:rsidR="003D2B9B" w:rsidRDefault="003D2B9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83912">
      <w:rPr>
        <w:noProof/>
      </w:rPr>
      <w:t>2</w:t>
    </w:r>
    <w:r>
      <w:fldChar w:fldCharType="end"/>
    </w:r>
  </w:p>
  <w:p w14:paraId="4589D985" w14:textId="77777777" w:rsidR="003D2B9B" w:rsidRDefault="003D2B9B">
    <w:pPr>
      <w:pStyle w:val="Stopka"/>
    </w:pPr>
  </w:p>
  <w:p w14:paraId="361447B0" w14:textId="77777777" w:rsidR="00F218EF" w:rsidRDefault="00F218EF"/>
  <w:p w14:paraId="76FDB680" w14:textId="77777777" w:rsidR="00F218EF" w:rsidRDefault="00F218E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DE4EA" w14:textId="77777777" w:rsidR="004676AD" w:rsidRDefault="004676AD">
      <w:pPr>
        <w:spacing w:after="0" w:line="240" w:lineRule="auto"/>
      </w:pPr>
      <w:r>
        <w:separator/>
      </w:r>
    </w:p>
  </w:footnote>
  <w:footnote w:type="continuationSeparator" w:id="0">
    <w:p w14:paraId="759880B6" w14:textId="77777777" w:rsidR="004676AD" w:rsidRDefault="0046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415E3" w14:textId="72B8D2CE" w:rsidR="003D2B9B" w:rsidRDefault="00532E52">
    <w:pPr>
      <w:pStyle w:val="Nagwek"/>
    </w:pPr>
    <w:r>
      <w:rPr>
        <w:noProof/>
        <w:lang w:eastAsia="pl-PL"/>
      </w:rPr>
      <w:drawing>
        <wp:inline distT="0" distB="0" distL="0" distR="0" wp14:anchorId="377C2691" wp14:editId="30E05AB9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18C8CFE"/>
    <w:name w:val="WWNum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0000007"/>
    <w:multiLevelType w:val="multilevel"/>
    <w:tmpl w:val="00000007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7">
    <w:nsid w:val="00000008"/>
    <w:multiLevelType w:val="multilevel"/>
    <w:tmpl w:val="00000008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263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</w:lvl>
  </w:abstractNum>
  <w:abstractNum w:abstractNumId="9">
    <w:nsid w:val="0000000A"/>
    <w:multiLevelType w:val="multilevel"/>
    <w:tmpl w:val="0000000A"/>
    <w:name w:val="WWNum2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300"/>
      </w:pPr>
      <w:rPr>
        <w:position w:val="0"/>
        <w:sz w:val="22"/>
        <w:vertAlign w:val="baseline"/>
      </w:rPr>
    </w:lvl>
  </w:abstractNum>
  <w:abstractNum w:abstractNumId="14">
    <w:nsid w:val="0000000F"/>
    <w:multiLevelType w:val="multilevel"/>
    <w:tmpl w:val="0000000F"/>
    <w:name w:val="WWNum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multilevel"/>
    <w:tmpl w:val="00000010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300"/>
      </w:pPr>
      <w:rPr>
        <w:position w:val="0"/>
        <w:sz w:val="22"/>
        <w:vertAlign w:val="baseline"/>
      </w:rPr>
    </w:lvl>
  </w:abstractNum>
  <w:abstractNum w:abstractNumId="16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0AD13460"/>
    <w:multiLevelType w:val="hybridMultilevel"/>
    <w:tmpl w:val="E7D0D2E2"/>
    <w:lvl w:ilvl="0" w:tplc="D7F21392">
      <w:start w:val="1"/>
      <w:numFmt w:val="upperRoman"/>
      <w:lvlText w:val="%1."/>
      <w:lvlJc w:val="left"/>
      <w:pPr>
        <w:ind w:left="358" w:hanging="167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5A3624">
      <w:start w:val="1"/>
      <w:numFmt w:val="decimal"/>
      <w:lvlText w:val="%2."/>
      <w:lvlJc w:val="left"/>
      <w:pPr>
        <w:ind w:left="91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4222138">
      <w:start w:val="1"/>
      <w:numFmt w:val="lowerLetter"/>
      <w:lvlText w:val="%3)"/>
      <w:lvlJc w:val="left"/>
      <w:pPr>
        <w:ind w:left="167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AA643D74">
      <w:numFmt w:val="bullet"/>
      <w:lvlText w:val=""/>
      <w:lvlJc w:val="left"/>
      <w:pPr>
        <w:ind w:left="23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D8C0D058">
      <w:numFmt w:val="bullet"/>
      <w:lvlText w:val="•"/>
      <w:lvlJc w:val="left"/>
      <w:pPr>
        <w:ind w:left="620" w:hanging="360"/>
      </w:pPr>
      <w:rPr>
        <w:lang w:val="pl-PL" w:eastAsia="en-US" w:bidi="ar-SA"/>
      </w:rPr>
    </w:lvl>
    <w:lvl w:ilvl="5" w:tplc="73ACE856">
      <w:numFmt w:val="bullet"/>
      <w:lvlText w:val="•"/>
      <w:lvlJc w:val="left"/>
      <w:pPr>
        <w:ind w:left="920" w:hanging="360"/>
      </w:pPr>
      <w:rPr>
        <w:lang w:val="pl-PL" w:eastAsia="en-US" w:bidi="ar-SA"/>
      </w:rPr>
    </w:lvl>
    <w:lvl w:ilvl="6" w:tplc="BE1E202E">
      <w:numFmt w:val="bullet"/>
      <w:lvlText w:val="•"/>
      <w:lvlJc w:val="left"/>
      <w:pPr>
        <w:ind w:left="1260" w:hanging="360"/>
      </w:pPr>
      <w:rPr>
        <w:lang w:val="pl-PL" w:eastAsia="en-US" w:bidi="ar-SA"/>
      </w:rPr>
    </w:lvl>
    <w:lvl w:ilvl="7" w:tplc="C5C00008">
      <w:numFmt w:val="bullet"/>
      <w:lvlText w:val="•"/>
      <w:lvlJc w:val="left"/>
      <w:pPr>
        <w:ind w:left="1280" w:hanging="360"/>
      </w:pPr>
      <w:rPr>
        <w:lang w:val="pl-PL" w:eastAsia="en-US" w:bidi="ar-SA"/>
      </w:rPr>
    </w:lvl>
    <w:lvl w:ilvl="8" w:tplc="A2CCFF54">
      <w:numFmt w:val="bullet"/>
      <w:lvlText w:val="•"/>
      <w:lvlJc w:val="left"/>
      <w:pPr>
        <w:ind w:left="1640" w:hanging="360"/>
      </w:pPr>
      <w:rPr>
        <w:lang w:val="pl-PL" w:eastAsia="en-US" w:bidi="ar-SA"/>
      </w:rPr>
    </w:lvl>
  </w:abstractNum>
  <w:abstractNum w:abstractNumId="18">
    <w:nsid w:val="0DA64598"/>
    <w:multiLevelType w:val="hybridMultilevel"/>
    <w:tmpl w:val="4EE292A8"/>
    <w:lvl w:ilvl="0" w:tplc="C0D418E4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C832A2"/>
    <w:multiLevelType w:val="hybridMultilevel"/>
    <w:tmpl w:val="7D303F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138B7056"/>
    <w:multiLevelType w:val="hybridMultilevel"/>
    <w:tmpl w:val="F354A1B6"/>
    <w:lvl w:ilvl="0" w:tplc="FFFFFFFF">
      <w:start w:val="1"/>
      <w:numFmt w:val="lowerLetter"/>
      <w:lvlText w:val="%1.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1E957FE0"/>
    <w:multiLevelType w:val="hybridMultilevel"/>
    <w:tmpl w:val="A6FC8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C52922"/>
    <w:multiLevelType w:val="hybridMultilevel"/>
    <w:tmpl w:val="7F3CA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D47A5"/>
    <w:multiLevelType w:val="hybridMultilevel"/>
    <w:tmpl w:val="FBB87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0A3E66"/>
    <w:multiLevelType w:val="hybridMultilevel"/>
    <w:tmpl w:val="703C4C36"/>
    <w:lvl w:ilvl="0" w:tplc="12F6E6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3B5B1D"/>
    <w:multiLevelType w:val="multilevel"/>
    <w:tmpl w:val="5EB6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0451E0"/>
    <w:multiLevelType w:val="hybridMultilevel"/>
    <w:tmpl w:val="7D303F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E7612B6"/>
    <w:multiLevelType w:val="hybridMultilevel"/>
    <w:tmpl w:val="822E8626"/>
    <w:lvl w:ilvl="0" w:tplc="F138A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603257"/>
    <w:multiLevelType w:val="hybridMultilevel"/>
    <w:tmpl w:val="0B6A4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43146"/>
    <w:multiLevelType w:val="hybridMultilevel"/>
    <w:tmpl w:val="8A4CF3A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C11DAB"/>
    <w:multiLevelType w:val="hybridMultilevel"/>
    <w:tmpl w:val="64DE0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802274"/>
    <w:multiLevelType w:val="hybridMultilevel"/>
    <w:tmpl w:val="5AC0E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2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0"/>
  </w:num>
  <w:num w:numId="26">
    <w:abstractNumId w:val="29"/>
  </w:num>
  <w:num w:numId="27">
    <w:abstractNumId w:val="19"/>
  </w:num>
  <w:num w:numId="28">
    <w:abstractNumId w:val="20"/>
  </w:num>
  <w:num w:numId="29">
    <w:abstractNumId w:val="31"/>
  </w:num>
  <w:num w:numId="30">
    <w:abstractNumId w:val="27"/>
  </w:num>
  <w:num w:numId="31">
    <w:abstractNumId w:val="32"/>
  </w:num>
  <w:num w:numId="32">
    <w:abstractNumId w:val="23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F4"/>
    <w:rsid w:val="00003BD1"/>
    <w:rsid w:val="000206AA"/>
    <w:rsid w:val="00020FFF"/>
    <w:rsid w:val="00024871"/>
    <w:rsid w:val="00041264"/>
    <w:rsid w:val="00050009"/>
    <w:rsid w:val="00050103"/>
    <w:rsid w:val="00076AF5"/>
    <w:rsid w:val="00082A74"/>
    <w:rsid w:val="000858CC"/>
    <w:rsid w:val="00092B01"/>
    <w:rsid w:val="00094690"/>
    <w:rsid w:val="000B550E"/>
    <w:rsid w:val="000B5611"/>
    <w:rsid w:val="000E4F9C"/>
    <w:rsid w:val="000E6CE2"/>
    <w:rsid w:val="000F2D24"/>
    <w:rsid w:val="0010595F"/>
    <w:rsid w:val="00107A03"/>
    <w:rsid w:val="00145C5E"/>
    <w:rsid w:val="00171C8D"/>
    <w:rsid w:val="00172656"/>
    <w:rsid w:val="001970D9"/>
    <w:rsid w:val="001A1042"/>
    <w:rsid w:val="001A3C2D"/>
    <w:rsid w:val="001B4748"/>
    <w:rsid w:val="001C3A4C"/>
    <w:rsid w:val="001C4ABB"/>
    <w:rsid w:val="001E6948"/>
    <w:rsid w:val="00212216"/>
    <w:rsid w:val="002127BA"/>
    <w:rsid w:val="0021657C"/>
    <w:rsid w:val="002202D8"/>
    <w:rsid w:val="00220CC5"/>
    <w:rsid w:val="00221A01"/>
    <w:rsid w:val="00224A43"/>
    <w:rsid w:val="00241173"/>
    <w:rsid w:val="002744BA"/>
    <w:rsid w:val="002A0E8E"/>
    <w:rsid w:val="002A6D26"/>
    <w:rsid w:val="002A7DCC"/>
    <w:rsid w:val="002B5EC6"/>
    <w:rsid w:val="002D25A4"/>
    <w:rsid w:val="0033241B"/>
    <w:rsid w:val="0034003E"/>
    <w:rsid w:val="00350B19"/>
    <w:rsid w:val="00354BAF"/>
    <w:rsid w:val="003710B7"/>
    <w:rsid w:val="003A4AF5"/>
    <w:rsid w:val="003D2A95"/>
    <w:rsid w:val="003D2B9B"/>
    <w:rsid w:val="004117DE"/>
    <w:rsid w:val="004244BC"/>
    <w:rsid w:val="00427216"/>
    <w:rsid w:val="004337FC"/>
    <w:rsid w:val="00456B81"/>
    <w:rsid w:val="004676AD"/>
    <w:rsid w:val="0047016C"/>
    <w:rsid w:val="00483912"/>
    <w:rsid w:val="00486028"/>
    <w:rsid w:val="004A1BBB"/>
    <w:rsid w:val="004A45CF"/>
    <w:rsid w:val="004C0A70"/>
    <w:rsid w:val="004C278E"/>
    <w:rsid w:val="004C59E5"/>
    <w:rsid w:val="004F72E1"/>
    <w:rsid w:val="00500631"/>
    <w:rsid w:val="005042B2"/>
    <w:rsid w:val="00515CE3"/>
    <w:rsid w:val="00523CB7"/>
    <w:rsid w:val="00531D0F"/>
    <w:rsid w:val="00532E52"/>
    <w:rsid w:val="0053710E"/>
    <w:rsid w:val="00546A7D"/>
    <w:rsid w:val="005729D3"/>
    <w:rsid w:val="00572C9F"/>
    <w:rsid w:val="005810E7"/>
    <w:rsid w:val="00592F8D"/>
    <w:rsid w:val="005A37E5"/>
    <w:rsid w:val="005A6C17"/>
    <w:rsid w:val="005A6CA3"/>
    <w:rsid w:val="005C1144"/>
    <w:rsid w:val="00665E84"/>
    <w:rsid w:val="00683FAE"/>
    <w:rsid w:val="00685728"/>
    <w:rsid w:val="006929DA"/>
    <w:rsid w:val="00692F4A"/>
    <w:rsid w:val="006B0229"/>
    <w:rsid w:val="006C28EA"/>
    <w:rsid w:val="006C5FA3"/>
    <w:rsid w:val="006D330B"/>
    <w:rsid w:val="006D64FA"/>
    <w:rsid w:val="006E465A"/>
    <w:rsid w:val="006F6182"/>
    <w:rsid w:val="00756F73"/>
    <w:rsid w:val="00765235"/>
    <w:rsid w:val="007A45CD"/>
    <w:rsid w:val="007A4B12"/>
    <w:rsid w:val="007B2ABF"/>
    <w:rsid w:val="007B7702"/>
    <w:rsid w:val="007D0710"/>
    <w:rsid w:val="007E2218"/>
    <w:rsid w:val="007F3A37"/>
    <w:rsid w:val="00817434"/>
    <w:rsid w:val="008239E6"/>
    <w:rsid w:val="00827DCE"/>
    <w:rsid w:val="008324B8"/>
    <w:rsid w:val="00837FEE"/>
    <w:rsid w:val="008457F4"/>
    <w:rsid w:val="008522D7"/>
    <w:rsid w:val="00860D4D"/>
    <w:rsid w:val="00871ED2"/>
    <w:rsid w:val="0087500F"/>
    <w:rsid w:val="008803F7"/>
    <w:rsid w:val="00882110"/>
    <w:rsid w:val="00883DB4"/>
    <w:rsid w:val="008C125B"/>
    <w:rsid w:val="008D17C7"/>
    <w:rsid w:val="008D4845"/>
    <w:rsid w:val="008D5F0C"/>
    <w:rsid w:val="008D757B"/>
    <w:rsid w:val="008E4262"/>
    <w:rsid w:val="008E68CD"/>
    <w:rsid w:val="008F7A7A"/>
    <w:rsid w:val="00904B95"/>
    <w:rsid w:val="00913E90"/>
    <w:rsid w:val="009466A8"/>
    <w:rsid w:val="009565F6"/>
    <w:rsid w:val="009666E9"/>
    <w:rsid w:val="009743D7"/>
    <w:rsid w:val="0098208A"/>
    <w:rsid w:val="00993BB1"/>
    <w:rsid w:val="00997709"/>
    <w:rsid w:val="009A0497"/>
    <w:rsid w:val="009B6317"/>
    <w:rsid w:val="009C35DA"/>
    <w:rsid w:val="009E1E93"/>
    <w:rsid w:val="009E37A7"/>
    <w:rsid w:val="00A0172F"/>
    <w:rsid w:val="00A05C73"/>
    <w:rsid w:val="00A53B06"/>
    <w:rsid w:val="00A56E59"/>
    <w:rsid w:val="00A8531C"/>
    <w:rsid w:val="00A90999"/>
    <w:rsid w:val="00AB67C7"/>
    <w:rsid w:val="00AC74F7"/>
    <w:rsid w:val="00B13039"/>
    <w:rsid w:val="00B216E7"/>
    <w:rsid w:val="00B32078"/>
    <w:rsid w:val="00B40610"/>
    <w:rsid w:val="00B505AE"/>
    <w:rsid w:val="00B767D8"/>
    <w:rsid w:val="00B93881"/>
    <w:rsid w:val="00B95462"/>
    <w:rsid w:val="00BA193C"/>
    <w:rsid w:val="00BA67BD"/>
    <w:rsid w:val="00BB3A13"/>
    <w:rsid w:val="00BB6667"/>
    <w:rsid w:val="00BB71AC"/>
    <w:rsid w:val="00BC04E4"/>
    <w:rsid w:val="00BC48BA"/>
    <w:rsid w:val="00BD091F"/>
    <w:rsid w:val="00BD1336"/>
    <w:rsid w:val="00BD4529"/>
    <w:rsid w:val="00BD6058"/>
    <w:rsid w:val="00BE4E3C"/>
    <w:rsid w:val="00BF01BD"/>
    <w:rsid w:val="00C00249"/>
    <w:rsid w:val="00C00BE5"/>
    <w:rsid w:val="00C00C9E"/>
    <w:rsid w:val="00C0501D"/>
    <w:rsid w:val="00C0577D"/>
    <w:rsid w:val="00C069D6"/>
    <w:rsid w:val="00C11F92"/>
    <w:rsid w:val="00C17FA2"/>
    <w:rsid w:val="00C37148"/>
    <w:rsid w:val="00C40B5B"/>
    <w:rsid w:val="00C41122"/>
    <w:rsid w:val="00C63DE3"/>
    <w:rsid w:val="00C66464"/>
    <w:rsid w:val="00C71E4B"/>
    <w:rsid w:val="00CA43D4"/>
    <w:rsid w:val="00CD2635"/>
    <w:rsid w:val="00CD41BE"/>
    <w:rsid w:val="00CE08CD"/>
    <w:rsid w:val="00CE46BF"/>
    <w:rsid w:val="00D06C94"/>
    <w:rsid w:val="00D27DA5"/>
    <w:rsid w:val="00D60D3D"/>
    <w:rsid w:val="00D61AF0"/>
    <w:rsid w:val="00D6706E"/>
    <w:rsid w:val="00D91E51"/>
    <w:rsid w:val="00DC746C"/>
    <w:rsid w:val="00DE3C7A"/>
    <w:rsid w:val="00DE55AA"/>
    <w:rsid w:val="00DF03FA"/>
    <w:rsid w:val="00DF18D1"/>
    <w:rsid w:val="00E27C27"/>
    <w:rsid w:val="00E40749"/>
    <w:rsid w:val="00E82314"/>
    <w:rsid w:val="00E8263F"/>
    <w:rsid w:val="00EA5F99"/>
    <w:rsid w:val="00EB2B78"/>
    <w:rsid w:val="00ED6455"/>
    <w:rsid w:val="00EE1246"/>
    <w:rsid w:val="00EF4261"/>
    <w:rsid w:val="00F0283D"/>
    <w:rsid w:val="00F218EF"/>
    <w:rsid w:val="00F5208A"/>
    <w:rsid w:val="00F67DBD"/>
    <w:rsid w:val="00F96420"/>
    <w:rsid w:val="00FA0872"/>
    <w:rsid w:val="00FD0CF9"/>
    <w:rsid w:val="00FE1CDF"/>
    <w:rsid w:val="00FE6E4C"/>
    <w:rsid w:val="00FF5766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2FB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CDF"/>
    <w:pPr>
      <w:suppressAutoHyphens/>
      <w:spacing w:after="200" w:line="276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unhideWhenUsed/>
    <w:qFormat/>
    <w:rsid w:val="00CD2635"/>
    <w:pPr>
      <w:widowControl w:val="0"/>
      <w:suppressAutoHyphens w:val="0"/>
      <w:spacing w:after="0" w:line="240" w:lineRule="auto"/>
      <w:ind w:left="140"/>
      <w:outlineLvl w:val="1"/>
    </w:pPr>
    <w:rPr>
      <w:rFonts w:ascii="Roboto" w:eastAsia="Roboto" w:hAnsi="Roboto" w:cs="Roboto"/>
      <w:b/>
      <w:bCs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NagwekZnak1">
    <w:name w:val="Nagłówek Znak1"/>
    <w:rPr>
      <w:rFonts w:ascii="Calibri" w:eastAsia="Calibri" w:hAnsi="Calibri"/>
      <w:color w:val="00000A"/>
    </w:rPr>
  </w:style>
  <w:style w:type="character" w:customStyle="1" w:styleId="StopkaZnak1">
    <w:name w:val="Stopka Znak1"/>
    <w:rPr>
      <w:rFonts w:ascii="Calibri" w:eastAsia="Calibri" w:hAnsi="Calibri"/>
      <w:color w:val="00000A"/>
    </w:rPr>
  </w:style>
  <w:style w:type="character" w:customStyle="1" w:styleId="TekstpodstawowyZnak">
    <w:name w:val="Tekst podstawowy Znak"/>
    <w:rPr>
      <w:rFonts w:ascii="Calibri" w:eastAsia="Calibri" w:hAnsi="Calibri"/>
      <w:color w:val="00000A"/>
    </w:rPr>
  </w:style>
  <w:style w:type="character" w:customStyle="1" w:styleId="TekstdymkaZnak">
    <w:name w:val="Tekst dymka Znak"/>
    <w:rPr>
      <w:rFonts w:ascii="Tahoma" w:eastAsia="Calibri" w:hAnsi="Tahoma" w:cs="Tahoma"/>
      <w:color w:val="00000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Arial" w:eastAsia="Arial" w:hAnsi="Arial" w:cs="Arial"/>
      <w:color w:val="000000"/>
      <w:sz w:val="20"/>
      <w:szCs w:val="20"/>
    </w:rPr>
  </w:style>
  <w:style w:type="character" w:customStyle="1" w:styleId="TematkomentarzaZnak">
    <w:name w:val="Temat komentarza Znak"/>
    <w:rPr>
      <w:rFonts w:ascii="Calibri" w:eastAsia="Calibri" w:hAnsi="Calibri" w:cs="Arial"/>
      <w:b/>
      <w:bCs/>
      <w:color w:val="00000A"/>
      <w:sz w:val="20"/>
      <w:szCs w:val="20"/>
    </w:rPr>
  </w:style>
  <w:style w:type="character" w:customStyle="1" w:styleId="ListLabel1">
    <w:name w:val="ListLabel 1"/>
    <w:rPr>
      <w:position w:val="0"/>
      <w:sz w:val="24"/>
      <w:vertAlign w:val="baseline"/>
    </w:rPr>
  </w:style>
  <w:style w:type="character" w:customStyle="1" w:styleId="ListLabel2">
    <w:name w:val="ListLabel 2"/>
    <w:rPr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position w:val="0"/>
      <w:sz w:val="22"/>
      <w:vertAlign w:val="baseline"/>
    </w:rPr>
  </w:style>
  <w:style w:type="character" w:customStyle="1" w:styleId="ListLabel5">
    <w:name w:val="ListLabel 5"/>
    <w:rPr>
      <w:position w:val="0"/>
      <w:sz w:val="22"/>
      <w:vertAlign w:val="baseline"/>
    </w:rPr>
  </w:style>
  <w:style w:type="character" w:customStyle="1" w:styleId="ListLabel6">
    <w:name w:val="ListLabel 6"/>
    <w:rPr>
      <w:position w:val="0"/>
      <w:sz w:val="22"/>
      <w:vertAlign w:val="baseline"/>
    </w:rPr>
  </w:style>
  <w:style w:type="character" w:customStyle="1" w:styleId="ListLabel7">
    <w:name w:val="ListLabel 7"/>
    <w:rPr>
      <w:position w:val="0"/>
      <w:sz w:val="22"/>
      <w:vertAlign w:val="baseline"/>
    </w:rPr>
  </w:style>
  <w:style w:type="character" w:customStyle="1" w:styleId="ListLabel8">
    <w:name w:val="ListLabel 8"/>
    <w:rPr>
      <w:position w:val="0"/>
      <w:sz w:val="22"/>
      <w:vertAlign w:val="baseline"/>
    </w:rPr>
  </w:style>
  <w:style w:type="character" w:customStyle="1" w:styleId="ListLabel9">
    <w:name w:val="ListLabel 9"/>
    <w:rPr>
      <w:position w:val="0"/>
      <w:sz w:val="22"/>
      <w:vertAlign w:val="baseline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eastAsia="Arial" w:cs="Arial"/>
      <w:position w:val="0"/>
      <w:sz w:val="22"/>
      <w:vertAlign w:val="baseline"/>
    </w:rPr>
  </w:style>
  <w:style w:type="character" w:customStyle="1" w:styleId="ListLabel30">
    <w:name w:val="ListLabel 30"/>
    <w:rPr>
      <w:rFonts w:eastAsia="Arial" w:cs="Arial"/>
      <w:position w:val="0"/>
      <w:sz w:val="22"/>
      <w:vertAlign w:val="baseline"/>
    </w:rPr>
  </w:style>
  <w:style w:type="character" w:customStyle="1" w:styleId="ListLabel31">
    <w:name w:val="ListLabel 31"/>
    <w:rPr>
      <w:rFonts w:eastAsia="Arial" w:cs="Arial"/>
      <w:position w:val="0"/>
      <w:sz w:val="22"/>
      <w:vertAlign w:val="baseline"/>
    </w:rPr>
  </w:style>
  <w:style w:type="character" w:customStyle="1" w:styleId="ListLabel32">
    <w:name w:val="ListLabel 32"/>
    <w:rPr>
      <w:rFonts w:eastAsia="Arial" w:cs="Arial"/>
      <w:position w:val="0"/>
      <w:sz w:val="22"/>
      <w:vertAlign w:val="baseline"/>
    </w:rPr>
  </w:style>
  <w:style w:type="character" w:customStyle="1" w:styleId="ListLabel33">
    <w:name w:val="ListLabel 33"/>
    <w:rPr>
      <w:rFonts w:eastAsia="Arial" w:cs="Arial"/>
      <w:position w:val="0"/>
      <w:sz w:val="22"/>
      <w:vertAlign w:val="baseline"/>
    </w:rPr>
  </w:style>
  <w:style w:type="character" w:customStyle="1" w:styleId="ListLabel34">
    <w:name w:val="ListLabel 34"/>
    <w:rPr>
      <w:rFonts w:eastAsia="Arial" w:cs="Arial"/>
      <w:position w:val="0"/>
      <w:sz w:val="22"/>
      <w:vertAlign w:val="baseline"/>
    </w:rPr>
  </w:style>
  <w:style w:type="character" w:customStyle="1" w:styleId="ListLabel35">
    <w:name w:val="ListLabel 35"/>
    <w:rPr>
      <w:rFonts w:eastAsia="Arial" w:cs="Arial"/>
      <w:position w:val="0"/>
      <w:sz w:val="22"/>
      <w:vertAlign w:val="baseline"/>
    </w:rPr>
  </w:style>
  <w:style w:type="character" w:customStyle="1" w:styleId="ListLabel36">
    <w:name w:val="ListLabel 36"/>
    <w:rPr>
      <w:rFonts w:eastAsia="Arial" w:cs="Arial"/>
      <w:position w:val="0"/>
      <w:sz w:val="22"/>
      <w:vertAlign w:val="baseline"/>
    </w:rPr>
  </w:style>
  <w:style w:type="character" w:customStyle="1" w:styleId="ListLabel37">
    <w:name w:val="ListLabel 37"/>
    <w:rPr>
      <w:rFonts w:eastAsia="Arial" w:cs="Arial"/>
      <w:position w:val="0"/>
      <w:sz w:val="22"/>
      <w:vertAlign w:val="baseline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uiPriority w:val="34"/>
    <w:rPr>
      <w:rFonts w:ascii="Calibri" w:eastAsia="Calibri" w:hAnsi="Calibri"/>
      <w:color w:val="00000A"/>
    </w:rPr>
  </w:style>
  <w:style w:type="character" w:styleId="Hipercze">
    <w:name w:val="Hyperlink"/>
    <w:rPr>
      <w:color w:val="0000FF"/>
      <w:u w:val="single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position w:val="0"/>
      <w:sz w:val="22"/>
      <w:vertAlign w:val="baseline"/>
    </w:rPr>
  </w:style>
  <w:style w:type="character" w:customStyle="1" w:styleId="ListLabel44">
    <w:name w:val="ListLabel 44"/>
    <w:rPr>
      <w:rFonts w:cs="Times New Roman"/>
      <w:position w:val="0"/>
      <w:sz w:val="24"/>
      <w:szCs w:val="24"/>
      <w:vertAlign w:val="baseli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pacing w:after="0" w:line="100" w:lineRule="atLeast"/>
    </w:pPr>
    <w:rPr>
      <w:rFonts w:ascii="Arial" w:eastAsia="Arial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Calibri" w:eastAsia="Calibri" w:hAnsi="Calibri" w:cs="font406"/>
      <w:color w:val="00000A"/>
      <w:sz w:val="22"/>
      <w:szCs w:val="22"/>
      <w:lang w:eastAsia="ar-SA"/>
    </w:rPr>
  </w:style>
  <w:style w:type="paragraph" w:customStyle="1" w:styleId="Tematkomentarza1">
    <w:name w:val="Temat komentarza1"/>
    <w:basedOn w:val="Tekstkomentarza1"/>
    <w:pPr>
      <w:spacing w:after="200"/>
    </w:pPr>
    <w:rPr>
      <w:rFonts w:ascii="Calibri" w:eastAsia="Calibri" w:hAnsi="Calibri" w:cs="font406"/>
      <w:b/>
      <w:bCs/>
      <w:color w:val="00000A"/>
    </w:rPr>
  </w:style>
  <w:style w:type="paragraph" w:customStyle="1" w:styleId="Normalny1">
    <w:name w:val="Normalny1"/>
    <w:pPr>
      <w:suppressAutoHyphens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western">
    <w:name w:val="western"/>
    <w:basedOn w:val="Normalny"/>
    <w:pPr>
      <w:spacing w:before="100" w:after="0" w:line="100" w:lineRule="atLeast"/>
      <w:jc w:val="both"/>
    </w:pPr>
    <w:rPr>
      <w:rFonts w:ascii="Times New Roman" w:eastAsia="Times New Roman" w:hAnsi="Times New Roman" w:cs="Times New Roman"/>
      <w:color w:val="00000A"/>
    </w:rPr>
  </w:style>
  <w:style w:type="paragraph" w:customStyle="1" w:styleId="NormalnyWeb1">
    <w:name w:val="Normalny (Web)1"/>
    <w:basedOn w:val="Normalny"/>
    <w:pPr>
      <w:spacing w:before="100" w:after="119" w:line="100" w:lineRule="atLeast"/>
    </w:pPr>
    <w:rPr>
      <w:rFonts w:ascii="Times New Roman" w:eastAsia="Times New Roman" w:hAnsi="Times New Roman" w:cs="Times New Roman"/>
      <w:color w:val="00000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4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8457F4"/>
    <w:rPr>
      <w:rFonts w:ascii="Segoe UI" w:eastAsia="Calibri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8324B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324B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8324B8"/>
    <w:rPr>
      <w:rFonts w:ascii="Calibri" w:eastAsia="Calibri" w:hAnsi="Calibri" w:cs="Calibri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324B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8324B8"/>
    <w:rPr>
      <w:rFonts w:ascii="Calibri" w:eastAsia="Calibri" w:hAnsi="Calibri" w:cs="Calibri"/>
      <w:b/>
      <w:bCs/>
      <w:color w:val="00000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6523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table" w:styleId="Tabela-Siatka">
    <w:name w:val="Table Grid"/>
    <w:basedOn w:val="Standardowy"/>
    <w:uiPriority w:val="39"/>
    <w:rsid w:val="004117D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Lista - wielopoziomowa,sw tekst,L1,normalny"/>
    <w:basedOn w:val="Normalny"/>
    <w:uiPriority w:val="34"/>
    <w:qFormat/>
    <w:rsid w:val="006D64FA"/>
    <w:pPr>
      <w:widowControl w:val="0"/>
      <w:suppressAutoHyphens w:val="0"/>
      <w:spacing w:before="88" w:after="0" w:line="240" w:lineRule="auto"/>
      <w:ind w:left="560" w:hanging="236"/>
    </w:pPr>
    <w:rPr>
      <w:rFonts w:ascii="RobotoRegular" w:eastAsia="RobotoRegular" w:hAnsi="RobotoRegular" w:cs="RobotoRegular"/>
      <w:color w:val="auto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D2635"/>
    <w:rPr>
      <w:rFonts w:ascii="Roboto" w:eastAsia="Roboto" w:hAnsi="Roboto" w:cs="Roboto"/>
      <w:b/>
      <w:bCs/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837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837FEE"/>
    <w:rPr>
      <w:rFonts w:ascii="Calibri" w:eastAsia="Calibri" w:hAnsi="Calibri" w:cs="Calibri"/>
      <w:color w:val="00000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FEE"/>
    <w:rPr>
      <w:vertAlign w:val="superscript"/>
    </w:rPr>
  </w:style>
  <w:style w:type="paragraph" w:styleId="Poprawka">
    <w:name w:val="Revision"/>
    <w:hidden/>
    <w:uiPriority w:val="99"/>
    <w:semiHidden/>
    <w:rsid w:val="002202D8"/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618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05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05AE"/>
    <w:rPr>
      <w:rFonts w:ascii="Calibri" w:eastAsia="Calibri" w:hAnsi="Calibri" w:cs="Calibri"/>
      <w:color w:val="00000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05AE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218E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218EF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CDF"/>
    <w:pPr>
      <w:suppressAutoHyphens/>
      <w:spacing w:after="200" w:line="276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unhideWhenUsed/>
    <w:qFormat/>
    <w:rsid w:val="00CD2635"/>
    <w:pPr>
      <w:widowControl w:val="0"/>
      <w:suppressAutoHyphens w:val="0"/>
      <w:spacing w:after="0" w:line="240" w:lineRule="auto"/>
      <w:ind w:left="140"/>
      <w:outlineLvl w:val="1"/>
    </w:pPr>
    <w:rPr>
      <w:rFonts w:ascii="Roboto" w:eastAsia="Roboto" w:hAnsi="Roboto" w:cs="Roboto"/>
      <w:b/>
      <w:bCs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NagwekZnak1">
    <w:name w:val="Nagłówek Znak1"/>
    <w:rPr>
      <w:rFonts w:ascii="Calibri" w:eastAsia="Calibri" w:hAnsi="Calibri"/>
      <w:color w:val="00000A"/>
    </w:rPr>
  </w:style>
  <w:style w:type="character" w:customStyle="1" w:styleId="StopkaZnak1">
    <w:name w:val="Stopka Znak1"/>
    <w:rPr>
      <w:rFonts w:ascii="Calibri" w:eastAsia="Calibri" w:hAnsi="Calibri"/>
      <w:color w:val="00000A"/>
    </w:rPr>
  </w:style>
  <w:style w:type="character" w:customStyle="1" w:styleId="TekstpodstawowyZnak">
    <w:name w:val="Tekst podstawowy Znak"/>
    <w:rPr>
      <w:rFonts w:ascii="Calibri" w:eastAsia="Calibri" w:hAnsi="Calibri"/>
      <w:color w:val="00000A"/>
    </w:rPr>
  </w:style>
  <w:style w:type="character" w:customStyle="1" w:styleId="TekstdymkaZnak">
    <w:name w:val="Tekst dymka Znak"/>
    <w:rPr>
      <w:rFonts w:ascii="Tahoma" w:eastAsia="Calibri" w:hAnsi="Tahoma" w:cs="Tahoma"/>
      <w:color w:val="00000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Arial" w:eastAsia="Arial" w:hAnsi="Arial" w:cs="Arial"/>
      <w:color w:val="000000"/>
      <w:sz w:val="20"/>
      <w:szCs w:val="20"/>
    </w:rPr>
  </w:style>
  <w:style w:type="character" w:customStyle="1" w:styleId="TematkomentarzaZnak">
    <w:name w:val="Temat komentarza Znak"/>
    <w:rPr>
      <w:rFonts w:ascii="Calibri" w:eastAsia="Calibri" w:hAnsi="Calibri" w:cs="Arial"/>
      <w:b/>
      <w:bCs/>
      <w:color w:val="00000A"/>
      <w:sz w:val="20"/>
      <w:szCs w:val="20"/>
    </w:rPr>
  </w:style>
  <w:style w:type="character" w:customStyle="1" w:styleId="ListLabel1">
    <w:name w:val="ListLabel 1"/>
    <w:rPr>
      <w:position w:val="0"/>
      <w:sz w:val="24"/>
      <w:vertAlign w:val="baseline"/>
    </w:rPr>
  </w:style>
  <w:style w:type="character" w:customStyle="1" w:styleId="ListLabel2">
    <w:name w:val="ListLabel 2"/>
    <w:rPr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position w:val="0"/>
      <w:sz w:val="22"/>
      <w:vertAlign w:val="baseline"/>
    </w:rPr>
  </w:style>
  <w:style w:type="character" w:customStyle="1" w:styleId="ListLabel5">
    <w:name w:val="ListLabel 5"/>
    <w:rPr>
      <w:position w:val="0"/>
      <w:sz w:val="22"/>
      <w:vertAlign w:val="baseline"/>
    </w:rPr>
  </w:style>
  <w:style w:type="character" w:customStyle="1" w:styleId="ListLabel6">
    <w:name w:val="ListLabel 6"/>
    <w:rPr>
      <w:position w:val="0"/>
      <w:sz w:val="22"/>
      <w:vertAlign w:val="baseline"/>
    </w:rPr>
  </w:style>
  <w:style w:type="character" w:customStyle="1" w:styleId="ListLabel7">
    <w:name w:val="ListLabel 7"/>
    <w:rPr>
      <w:position w:val="0"/>
      <w:sz w:val="22"/>
      <w:vertAlign w:val="baseline"/>
    </w:rPr>
  </w:style>
  <w:style w:type="character" w:customStyle="1" w:styleId="ListLabel8">
    <w:name w:val="ListLabel 8"/>
    <w:rPr>
      <w:position w:val="0"/>
      <w:sz w:val="22"/>
      <w:vertAlign w:val="baseline"/>
    </w:rPr>
  </w:style>
  <w:style w:type="character" w:customStyle="1" w:styleId="ListLabel9">
    <w:name w:val="ListLabel 9"/>
    <w:rPr>
      <w:position w:val="0"/>
      <w:sz w:val="22"/>
      <w:vertAlign w:val="baseline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eastAsia="Arial" w:cs="Arial"/>
      <w:position w:val="0"/>
      <w:sz w:val="22"/>
      <w:vertAlign w:val="baseline"/>
    </w:rPr>
  </w:style>
  <w:style w:type="character" w:customStyle="1" w:styleId="ListLabel30">
    <w:name w:val="ListLabel 30"/>
    <w:rPr>
      <w:rFonts w:eastAsia="Arial" w:cs="Arial"/>
      <w:position w:val="0"/>
      <w:sz w:val="22"/>
      <w:vertAlign w:val="baseline"/>
    </w:rPr>
  </w:style>
  <w:style w:type="character" w:customStyle="1" w:styleId="ListLabel31">
    <w:name w:val="ListLabel 31"/>
    <w:rPr>
      <w:rFonts w:eastAsia="Arial" w:cs="Arial"/>
      <w:position w:val="0"/>
      <w:sz w:val="22"/>
      <w:vertAlign w:val="baseline"/>
    </w:rPr>
  </w:style>
  <w:style w:type="character" w:customStyle="1" w:styleId="ListLabel32">
    <w:name w:val="ListLabel 32"/>
    <w:rPr>
      <w:rFonts w:eastAsia="Arial" w:cs="Arial"/>
      <w:position w:val="0"/>
      <w:sz w:val="22"/>
      <w:vertAlign w:val="baseline"/>
    </w:rPr>
  </w:style>
  <w:style w:type="character" w:customStyle="1" w:styleId="ListLabel33">
    <w:name w:val="ListLabel 33"/>
    <w:rPr>
      <w:rFonts w:eastAsia="Arial" w:cs="Arial"/>
      <w:position w:val="0"/>
      <w:sz w:val="22"/>
      <w:vertAlign w:val="baseline"/>
    </w:rPr>
  </w:style>
  <w:style w:type="character" w:customStyle="1" w:styleId="ListLabel34">
    <w:name w:val="ListLabel 34"/>
    <w:rPr>
      <w:rFonts w:eastAsia="Arial" w:cs="Arial"/>
      <w:position w:val="0"/>
      <w:sz w:val="22"/>
      <w:vertAlign w:val="baseline"/>
    </w:rPr>
  </w:style>
  <w:style w:type="character" w:customStyle="1" w:styleId="ListLabel35">
    <w:name w:val="ListLabel 35"/>
    <w:rPr>
      <w:rFonts w:eastAsia="Arial" w:cs="Arial"/>
      <w:position w:val="0"/>
      <w:sz w:val="22"/>
      <w:vertAlign w:val="baseline"/>
    </w:rPr>
  </w:style>
  <w:style w:type="character" w:customStyle="1" w:styleId="ListLabel36">
    <w:name w:val="ListLabel 36"/>
    <w:rPr>
      <w:rFonts w:eastAsia="Arial" w:cs="Arial"/>
      <w:position w:val="0"/>
      <w:sz w:val="22"/>
      <w:vertAlign w:val="baseline"/>
    </w:rPr>
  </w:style>
  <w:style w:type="character" w:customStyle="1" w:styleId="ListLabel37">
    <w:name w:val="ListLabel 37"/>
    <w:rPr>
      <w:rFonts w:eastAsia="Arial" w:cs="Arial"/>
      <w:position w:val="0"/>
      <w:sz w:val="22"/>
      <w:vertAlign w:val="baseline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uiPriority w:val="34"/>
    <w:rPr>
      <w:rFonts w:ascii="Calibri" w:eastAsia="Calibri" w:hAnsi="Calibri"/>
      <w:color w:val="00000A"/>
    </w:rPr>
  </w:style>
  <w:style w:type="character" w:styleId="Hipercze">
    <w:name w:val="Hyperlink"/>
    <w:rPr>
      <w:color w:val="0000FF"/>
      <w:u w:val="single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position w:val="0"/>
      <w:sz w:val="22"/>
      <w:vertAlign w:val="baseline"/>
    </w:rPr>
  </w:style>
  <w:style w:type="character" w:customStyle="1" w:styleId="ListLabel44">
    <w:name w:val="ListLabel 44"/>
    <w:rPr>
      <w:rFonts w:cs="Times New Roman"/>
      <w:position w:val="0"/>
      <w:sz w:val="24"/>
      <w:szCs w:val="24"/>
      <w:vertAlign w:val="baseli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pacing w:after="0" w:line="100" w:lineRule="atLeast"/>
    </w:pPr>
    <w:rPr>
      <w:rFonts w:ascii="Arial" w:eastAsia="Arial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Calibri" w:eastAsia="Calibri" w:hAnsi="Calibri" w:cs="font406"/>
      <w:color w:val="00000A"/>
      <w:sz w:val="22"/>
      <w:szCs w:val="22"/>
      <w:lang w:eastAsia="ar-SA"/>
    </w:rPr>
  </w:style>
  <w:style w:type="paragraph" w:customStyle="1" w:styleId="Tematkomentarza1">
    <w:name w:val="Temat komentarza1"/>
    <w:basedOn w:val="Tekstkomentarza1"/>
    <w:pPr>
      <w:spacing w:after="200"/>
    </w:pPr>
    <w:rPr>
      <w:rFonts w:ascii="Calibri" w:eastAsia="Calibri" w:hAnsi="Calibri" w:cs="font406"/>
      <w:b/>
      <w:bCs/>
      <w:color w:val="00000A"/>
    </w:rPr>
  </w:style>
  <w:style w:type="paragraph" w:customStyle="1" w:styleId="Normalny1">
    <w:name w:val="Normalny1"/>
    <w:pPr>
      <w:suppressAutoHyphens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western">
    <w:name w:val="western"/>
    <w:basedOn w:val="Normalny"/>
    <w:pPr>
      <w:spacing w:before="100" w:after="0" w:line="100" w:lineRule="atLeast"/>
      <w:jc w:val="both"/>
    </w:pPr>
    <w:rPr>
      <w:rFonts w:ascii="Times New Roman" w:eastAsia="Times New Roman" w:hAnsi="Times New Roman" w:cs="Times New Roman"/>
      <w:color w:val="00000A"/>
    </w:rPr>
  </w:style>
  <w:style w:type="paragraph" w:customStyle="1" w:styleId="NormalnyWeb1">
    <w:name w:val="Normalny (Web)1"/>
    <w:basedOn w:val="Normalny"/>
    <w:pPr>
      <w:spacing w:before="100" w:after="119" w:line="100" w:lineRule="atLeast"/>
    </w:pPr>
    <w:rPr>
      <w:rFonts w:ascii="Times New Roman" w:eastAsia="Times New Roman" w:hAnsi="Times New Roman" w:cs="Times New Roman"/>
      <w:color w:val="00000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4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8457F4"/>
    <w:rPr>
      <w:rFonts w:ascii="Segoe UI" w:eastAsia="Calibri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8324B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324B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8324B8"/>
    <w:rPr>
      <w:rFonts w:ascii="Calibri" w:eastAsia="Calibri" w:hAnsi="Calibri" w:cs="Calibri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324B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8324B8"/>
    <w:rPr>
      <w:rFonts w:ascii="Calibri" w:eastAsia="Calibri" w:hAnsi="Calibri" w:cs="Calibri"/>
      <w:b/>
      <w:bCs/>
      <w:color w:val="00000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6523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table" w:styleId="Tabela-Siatka">
    <w:name w:val="Table Grid"/>
    <w:basedOn w:val="Standardowy"/>
    <w:uiPriority w:val="39"/>
    <w:rsid w:val="004117D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Lista - wielopoziomowa,sw tekst,L1,normalny"/>
    <w:basedOn w:val="Normalny"/>
    <w:uiPriority w:val="34"/>
    <w:qFormat/>
    <w:rsid w:val="006D64FA"/>
    <w:pPr>
      <w:widowControl w:val="0"/>
      <w:suppressAutoHyphens w:val="0"/>
      <w:spacing w:before="88" w:after="0" w:line="240" w:lineRule="auto"/>
      <w:ind w:left="560" w:hanging="236"/>
    </w:pPr>
    <w:rPr>
      <w:rFonts w:ascii="RobotoRegular" w:eastAsia="RobotoRegular" w:hAnsi="RobotoRegular" w:cs="RobotoRegular"/>
      <w:color w:val="auto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D2635"/>
    <w:rPr>
      <w:rFonts w:ascii="Roboto" w:eastAsia="Roboto" w:hAnsi="Roboto" w:cs="Roboto"/>
      <w:b/>
      <w:bCs/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837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837FEE"/>
    <w:rPr>
      <w:rFonts w:ascii="Calibri" w:eastAsia="Calibri" w:hAnsi="Calibri" w:cs="Calibri"/>
      <w:color w:val="00000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FEE"/>
    <w:rPr>
      <w:vertAlign w:val="superscript"/>
    </w:rPr>
  </w:style>
  <w:style w:type="paragraph" w:styleId="Poprawka">
    <w:name w:val="Revision"/>
    <w:hidden/>
    <w:uiPriority w:val="99"/>
    <w:semiHidden/>
    <w:rsid w:val="002202D8"/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618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05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05AE"/>
    <w:rPr>
      <w:rFonts w:ascii="Calibri" w:eastAsia="Calibri" w:hAnsi="Calibri" w:cs="Calibri"/>
      <w:color w:val="00000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05AE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218E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218EF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D3DA-8303-4DE1-BFCD-321C1D61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Links>
    <vt:vector size="6" baseType="variant">
      <vt:variant>
        <vt:i4>1310750</vt:i4>
      </vt:variant>
      <vt:variant>
        <vt:i4>0</vt:i4>
      </vt:variant>
      <vt:variant>
        <vt:i4>0</vt:i4>
      </vt:variant>
      <vt:variant>
        <vt:i4>5</vt:i4>
      </vt:variant>
      <vt:variant>
        <vt:lpwstr>http://www.braintech.pl/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awitkowska</dc:creator>
  <cp:lastModifiedBy>k.juskiewicz</cp:lastModifiedBy>
  <cp:revision>29</cp:revision>
  <cp:lastPrinted>2019-11-07T13:12:00Z</cp:lastPrinted>
  <dcterms:created xsi:type="dcterms:W3CDTF">2024-04-16T07:28:00Z</dcterms:created>
  <dcterms:modified xsi:type="dcterms:W3CDTF">2025-07-07T13:03:00Z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